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F6721C" w14:textId="612B52D4" w:rsidR="0035729A" w:rsidRPr="007E58D3" w:rsidRDefault="00ED6272" w:rsidP="001D2C05">
      <w:pPr>
        <w:pStyle w:val="Akapitzlist"/>
        <w:spacing w:before="60" w:after="120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7E58D3">
        <w:rPr>
          <w:rFonts w:asciiTheme="minorHAnsi" w:hAnsiTheme="minorHAnsi" w:cstheme="minorHAnsi"/>
          <w:sz w:val="22"/>
          <w:szCs w:val="22"/>
          <w:lang w:eastAsia="pl-PL"/>
        </w:rPr>
        <w:t xml:space="preserve">Przedmiotem zamówienia jest usługa </w:t>
      </w:r>
      <w:r w:rsidR="00BB4B71" w:rsidRPr="007E58D3">
        <w:rPr>
          <w:rFonts w:asciiTheme="minorHAnsi" w:hAnsiTheme="minorHAnsi" w:cstheme="minorHAnsi"/>
          <w:sz w:val="22"/>
          <w:szCs w:val="22"/>
          <w:lang w:eastAsia="pl-PL"/>
        </w:rPr>
        <w:t xml:space="preserve">polegająca na </w:t>
      </w:r>
      <w:r w:rsidRPr="007E58D3">
        <w:rPr>
          <w:rFonts w:asciiTheme="minorHAnsi" w:hAnsiTheme="minorHAnsi" w:cstheme="minorHAnsi"/>
          <w:sz w:val="22"/>
          <w:szCs w:val="22"/>
        </w:rPr>
        <w:t>przeprowadzeni</w:t>
      </w:r>
      <w:r w:rsidR="00BB4B71" w:rsidRPr="007E58D3">
        <w:rPr>
          <w:rFonts w:asciiTheme="minorHAnsi" w:hAnsiTheme="minorHAnsi" w:cstheme="minorHAnsi"/>
          <w:sz w:val="22"/>
          <w:szCs w:val="22"/>
        </w:rPr>
        <w:t>u</w:t>
      </w:r>
      <w:r w:rsidRPr="007E58D3">
        <w:rPr>
          <w:rFonts w:asciiTheme="minorHAnsi" w:hAnsiTheme="minorHAnsi" w:cstheme="minorHAnsi"/>
          <w:sz w:val="22"/>
          <w:szCs w:val="22"/>
        </w:rPr>
        <w:t xml:space="preserve"> </w:t>
      </w:r>
      <w:r w:rsidR="00F56A2B" w:rsidRPr="007E58D3">
        <w:rPr>
          <w:rFonts w:asciiTheme="minorHAnsi" w:hAnsiTheme="minorHAnsi" w:cstheme="minorHAnsi"/>
          <w:sz w:val="22"/>
          <w:szCs w:val="22"/>
        </w:rPr>
        <w:t xml:space="preserve">okresowego </w:t>
      </w:r>
      <w:r w:rsidRPr="007E58D3">
        <w:rPr>
          <w:rFonts w:asciiTheme="minorHAnsi" w:hAnsiTheme="minorHAnsi" w:cstheme="minorHAnsi"/>
          <w:sz w:val="22"/>
          <w:szCs w:val="22"/>
        </w:rPr>
        <w:t xml:space="preserve">szkolenia </w:t>
      </w:r>
      <w:r w:rsidR="00F56A2B" w:rsidRPr="007E58D3">
        <w:rPr>
          <w:rFonts w:asciiTheme="minorHAnsi" w:hAnsiTheme="minorHAnsi" w:cstheme="minorHAnsi"/>
          <w:sz w:val="22"/>
          <w:szCs w:val="22"/>
        </w:rPr>
        <w:t xml:space="preserve"> BHP dla pracowników zatrudnionych </w:t>
      </w:r>
      <w:r w:rsidR="00203E62" w:rsidRPr="007E58D3">
        <w:rPr>
          <w:rFonts w:asciiTheme="minorHAnsi" w:hAnsiTheme="minorHAnsi" w:cstheme="minorHAnsi"/>
          <w:sz w:val="22"/>
          <w:szCs w:val="22"/>
        </w:rPr>
        <w:t xml:space="preserve">na stanowiskach, na których są wykonywane prace </w:t>
      </w:r>
      <w:r w:rsidR="000A729A" w:rsidRPr="007E58D3">
        <w:rPr>
          <w:rFonts w:asciiTheme="minorHAnsi" w:hAnsiTheme="minorHAnsi" w:cstheme="minorHAnsi"/>
          <w:sz w:val="22"/>
          <w:szCs w:val="22"/>
        </w:rPr>
        <w:t xml:space="preserve">robotnicze, </w:t>
      </w:r>
      <w:r w:rsidR="00203E62" w:rsidRPr="007E58D3">
        <w:rPr>
          <w:rFonts w:asciiTheme="minorHAnsi" w:hAnsiTheme="minorHAnsi" w:cstheme="minorHAnsi"/>
          <w:sz w:val="22"/>
          <w:szCs w:val="22"/>
        </w:rPr>
        <w:t>szczególnie niebezpieczne</w:t>
      </w:r>
      <w:r w:rsidR="000A729A" w:rsidRPr="007E58D3">
        <w:rPr>
          <w:rFonts w:asciiTheme="minorHAnsi" w:hAnsiTheme="minorHAnsi" w:cstheme="minorHAnsi"/>
          <w:sz w:val="22"/>
          <w:szCs w:val="22"/>
        </w:rPr>
        <w:t xml:space="preserve"> oraz </w:t>
      </w:r>
      <w:r w:rsidR="004A514D" w:rsidRPr="007E58D3">
        <w:rPr>
          <w:rFonts w:asciiTheme="minorHAnsi" w:hAnsiTheme="minorHAnsi" w:cstheme="minorHAnsi"/>
          <w:sz w:val="22"/>
          <w:szCs w:val="22"/>
        </w:rPr>
        <w:t xml:space="preserve">pracowników </w:t>
      </w:r>
      <w:r w:rsidR="00AC144D" w:rsidRPr="007E58D3">
        <w:rPr>
          <w:rFonts w:asciiTheme="minorHAnsi" w:hAnsiTheme="minorHAnsi" w:cstheme="minorHAnsi"/>
          <w:sz w:val="22"/>
          <w:szCs w:val="22"/>
        </w:rPr>
        <w:t xml:space="preserve">na stanowiskach </w:t>
      </w:r>
      <w:r w:rsidR="004A514D" w:rsidRPr="007E58D3">
        <w:rPr>
          <w:rFonts w:asciiTheme="minorHAnsi" w:hAnsiTheme="minorHAnsi" w:cstheme="minorHAnsi"/>
          <w:sz w:val="22"/>
          <w:szCs w:val="22"/>
        </w:rPr>
        <w:t xml:space="preserve">robotniczych </w:t>
      </w:r>
      <w:r w:rsidR="000A729A" w:rsidRPr="007E58D3">
        <w:rPr>
          <w:rFonts w:asciiTheme="minorHAnsi" w:hAnsiTheme="minorHAnsi" w:cstheme="minorHAnsi"/>
          <w:sz w:val="22"/>
          <w:szCs w:val="22"/>
        </w:rPr>
        <w:t>pełni</w:t>
      </w:r>
      <w:r w:rsidR="004A514D" w:rsidRPr="007E58D3">
        <w:rPr>
          <w:rFonts w:asciiTheme="minorHAnsi" w:hAnsiTheme="minorHAnsi" w:cstheme="minorHAnsi"/>
          <w:sz w:val="22"/>
          <w:szCs w:val="22"/>
        </w:rPr>
        <w:t>ących</w:t>
      </w:r>
      <w:r w:rsidR="000A729A" w:rsidRPr="007E58D3">
        <w:rPr>
          <w:rFonts w:asciiTheme="minorHAnsi" w:hAnsiTheme="minorHAnsi" w:cstheme="minorHAnsi"/>
          <w:sz w:val="22"/>
          <w:szCs w:val="22"/>
        </w:rPr>
        <w:t xml:space="preserve"> nadzór jako brygadziści, mistrzowie i kierownicy</w:t>
      </w:r>
      <w:r w:rsidR="00203E62" w:rsidRPr="007E58D3">
        <w:rPr>
          <w:rFonts w:asciiTheme="minorHAnsi" w:hAnsiTheme="minorHAnsi" w:cstheme="minorHAnsi"/>
          <w:sz w:val="22"/>
          <w:szCs w:val="22"/>
        </w:rPr>
        <w:t xml:space="preserve">, </w:t>
      </w:r>
      <w:r w:rsidR="00F56A2B" w:rsidRPr="007E58D3">
        <w:rPr>
          <w:rFonts w:asciiTheme="minorHAnsi" w:hAnsiTheme="minorHAnsi" w:cstheme="minorHAnsi"/>
          <w:sz w:val="22"/>
          <w:szCs w:val="22"/>
        </w:rPr>
        <w:t xml:space="preserve">zgodnie z ramowym programem szkolenia okresowego, stanowiącym załącznik do Rozporządzenia Ministra Gospodarki i Pracy z dnia 27 lipca 2004r. w sprawie szkolenia w dziedzinie bezpieczeństwa i higieny pracy (Dz.U. 2004 </w:t>
      </w:r>
      <w:r w:rsidR="003E1B45" w:rsidRPr="007E58D3">
        <w:rPr>
          <w:rFonts w:asciiTheme="minorHAnsi" w:hAnsiTheme="minorHAnsi" w:cstheme="minorHAnsi"/>
          <w:sz w:val="22"/>
          <w:szCs w:val="22"/>
        </w:rPr>
        <w:t>N</w:t>
      </w:r>
      <w:r w:rsidR="00F56A2B" w:rsidRPr="007E58D3">
        <w:rPr>
          <w:rFonts w:asciiTheme="minorHAnsi" w:hAnsiTheme="minorHAnsi" w:cstheme="minorHAnsi"/>
          <w:sz w:val="22"/>
          <w:szCs w:val="22"/>
        </w:rPr>
        <w:t>r 180 poz. 1860).</w:t>
      </w:r>
    </w:p>
    <w:p w14:paraId="21FE5B30" w14:textId="77777777" w:rsidR="008F0D13" w:rsidRPr="007E58D3" w:rsidRDefault="008F0D13" w:rsidP="001D2C05">
      <w:pPr>
        <w:pStyle w:val="text-justify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7E58D3">
        <w:rPr>
          <w:rFonts w:asciiTheme="minorHAnsi" w:hAnsiTheme="minorHAnsi" w:cstheme="minorHAnsi"/>
          <w:b/>
          <w:sz w:val="22"/>
          <w:szCs w:val="22"/>
          <w:u w:val="single"/>
        </w:rPr>
        <w:t>Celem szkolenia jest aktualizacja i uzupełnienie wiedzy i umiejętności w szczególności z zakresu:</w:t>
      </w:r>
    </w:p>
    <w:p w14:paraId="2F55F883" w14:textId="161BAABF" w:rsidR="008F0D13" w:rsidRPr="007E58D3" w:rsidRDefault="008F0D13" w:rsidP="00281F63">
      <w:pPr>
        <w:pStyle w:val="text-justify"/>
        <w:numPr>
          <w:ilvl w:val="0"/>
          <w:numId w:val="42"/>
        </w:numPr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7E58D3">
        <w:rPr>
          <w:rFonts w:asciiTheme="minorHAnsi" w:hAnsiTheme="minorHAnsi" w:cstheme="minorHAnsi"/>
          <w:sz w:val="22"/>
          <w:szCs w:val="22"/>
        </w:rPr>
        <w:t>przepisów i zasad bezpieczeństwa i higieny pracy związanych z wykonywaną pracą, w tym przepisami dotyczącymi prac szczególnie niebezpiecznych,</w:t>
      </w:r>
    </w:p>
    <w:p w14:paraId="72E63C23" w14:textId="237013EE" w:rsidR="008F0D13" w:rsidRPr="007E58D3" w:rsidRDefault="008F0D13" w:rsidP="00281F63">
      <w:pPr>
        <w:pStyle w:val="text-justify"/>
        <w:numPr>
          <w:ilvl w:val="0"/>
          <w:numId w:val="42"/>
        </w:numPr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7E58D3">
        <w:rPr>
          <w:rFonts w:asciiTheme="minorHAnsi" w:hAnsiTheme="minorHAnsi" w:cstheme="minorHAnsi"/>
          <w:sz w:val="22"/>
          <w:szCs w:val="22"/>
        </w:rPr>
        <w:t>zagrożeń związanych z wykonywaną pracą</w:t>
      </w:r>
      <w:r w:rsidR="003E1B45" w:rsidRPr="007E58D3">
        <w:rPr>
          <w:rFonts w:asciiTheme="minorHAnsi" w:hAnsiTheme="minorHAnsi" w:cstheme="minorHAnsi"/>
          <w:sz w:val="22"/>
          <w:szCs w:val="22"/>
        </w:rPr>
        <w:t>,</w:t>
      </w:r>
      <w:r w:rsidRPr="007E58D3">
        <w:rPr>
          <w:rFonts w:asciiTheme="minorHAnsi" w:hAnsiTheme="minorHAnsi" w:cstheme="minorHAnsi"/>
          <w:sz w:val="22"/>
          <w:szCs w:val="22"/>
        </w:rPr>
        <w:t xml:space="preserve"> w tym z pracami szczególnie niebezpiecznymi oraz metod ochrony przed tymi zagrożeniami,</w:t>
      </w:r>
    </w:p>
    <w:p w14:paraId="06A21AAD" w14:textId="1DB94B75" w:rsidR="00994024" w:rsidRPr="007E58D3" w:rsidRDefault="008F0D13" w:rsidP="00281F63">
      <w:pPr>
        <w:pStyle w:val="text-justify"/>
        <w:numPr>
          <w:ilvl w:val="0"/>
          <w:numId w:val="42"/>
        </w:numPr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7E58D3">
        <w:rPr>
          <w:rFonts w:asciiTheme="minorHAnsi" w:hAnsiTheme="minorHAnsi" w:cstheme="minorHAnsi"/>
          <w:sz w:val="22"/>
          <w:szCs w:val="22"/>
        </w:rPr>
        <w:t xml:space="preserve">postępowania w razie wypadku i w sytuacjach zagrożeń związanych z sytuacjami zagrożeń związanymi z sytuacjami awaryjnymi m.in. awariami techniczno-technologicznymi na obiektach oczyszczalni ścieków i zakładów produkcji wody, przepompowniach wody i ścieków, sieci wodociągowej i kanalizacyjnej, uwolnieniem toksycznych </w:t>
      </w:r>
      <w:r w:rsidR="00E46FA5" w:rsidRPr="007E58D3">
        <w:rPr>
          <w:rFonts w:asciiTheme="minorHAnsi" w:hAnsiTheme="minorHAnsi" w:cstheme="minorHAnsi"/>
          <w:sz w:val="22"/>
          <w:szCs w:val="22"/>
        </w:rPr>
        <w:t>substancji</w:t>
      </w:r>
      <w:r w:rsidRPr="007E58D3">
        <w:rPr>
          <w:rFonts w:asciiTheme="minorHAnsi" w:hAnsiTheme="minorHAnsi" w:cstheme="minorHAnsi"/>
          <w:sz w:val="22"/>
          <w:szCs w:val="22"/>
        </w:rPr>
        <w:t xml:space="preserve"> chemicznych (chlor, siarkowodór, ozon, metan itp.)</w:t>
      </w:r>
      <w:r w:rsidR="000A729A" w:rsidRPr="007E58D3">
        <w:rPr>
          <w:rFonts w:asciiTheme="minorHAnsi" w:hAnsiTheme="minorHAnsi" w:cstheme="minorHAnsi"/>
          <w:sz w:val="22"/>
          <w:szCs w:val="22"/>
        </w:rPr>
        <w:t>,</w:t>
      </w:r>
    </w:p>
    <w:p w14:paraId="133F2572" w14:textId="45FB57BD" w:rsidR="000A729A" w:rsidRPr="007E58D3" w:rsidRDefault="000A729A" w:rsidP="00281F63">
      <w:pPr>
        <w:pStyle w:val="text-justify"/>
        <w:numPr>
          <w:ilvl w:val="0"/>
          <w:numId w:val="42"/>
        </w:numPr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7E58D3">
        <w:rPr>
          <w:rFonts w:asciiTheme="minorHAnsi" w:hAnsiTheme="minorHAnsi" w:cstheme="minorHAnsi"/>
          <w:sz w:val="22"/>
          <w:szCs w:val="22"/>
        </w:rPr>
        <w:t>stosowanie aparatów powietrznych DRAGER (PS 4000)</w:t>
      </w:r>
      <w:r w:rsidR="00E46FA5" w:rsidRPr="007E58D3">
        <w:rPr>
          <w:rFonts w:asciiTheme="minorHAnsi" w:hAnsiTheme="minorHAnsi" w:cstheme="minorHAnsi"/>
          <w:sz w:val="22"/>
          <w:szCs w:val="22"/>
        </w:rPr>
        <w:t xml:space="preserve"> (moduł z częścią praktyczną)</w:t>
      </w:r>
      <w:r w:rsidR="00281F63" w:rsidRPr="007E58D3">
        <w:rPr>
          <w:rFonts w:asciiTheme="minorHAnsi" w:hAnsiTheme="minorHAnsi" w:cstheme="minorHAnsi"/>
          <w:sz w:val="22"/>
          <w:szCs w:val="22"/>
        </w:rPr>
        <w:t>.</w:t>
      </w:r>
    </w:p>
    <w:p w14:paraId="7A6D2487" w14:textId="77777777" w:rsidR="000A729A" w:rsidRPr="007E58D3" w:rsidRDefault="000A729A" w:rsidP="00994024">
      <w:pPr>
        <w:pStyle w:val="text-justify"/>
        <w:shd w:val="clear" w:color="auto" w:fill="FFFFFF"/>
        <w:spacing w:before="0" w:beforeAutospacing="0" w:after="0" w:afterAutospacing="0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7504AC0F" w14:textId="5CB36BFB" w:rsidR="000A729A" w:rsidRPr="007E58D3" w:rsidRDefault="00F56A2B" w:rsidP="001D2C05">
      <w:pPr>
        <w:pStyle w:val="text-justify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7E58D3">
        <w:rPr>
          <w:rFonts w:asciiTheme="minorHAnsi" w:hAnsiTheme="minorHAnsi" w:cstheme="minorHAnsi"/>
          <w:b/>
          <w:sz w:val="22"/>
          <w:szCs w:val="22"/>
          <w:u w:val="single"/>
        </w:rPr>
        <w:t>Informacje dotyczące szkolenia:</w:t>
      </w:r>
    </w:p>
    <w:p w14:paraId="4482C9DF" w14:textId="5D253710" w:rsidR="0035729A" w:rsidRPr="007E58D3" w:rsidRDefault="0035729A" w:rsidP="00281F63">
      <w:pPr>
        <w:pStyle w:val="text-justify"/>
        <w:numPr>
          <w:ilvl w:val="0"/>
          <w:numId w:val="41"/>
        </w:numPr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7E58D3">
        <w:rPr>
          <w:rFonts w:asciiTheme="minorHAnsi" w:hAnsiTheme="minorHAnsi" w:cstheme="minorHAnsi"/>
          <w:sz w:val="22"/>
          <w:szCs w:val="22"/>
        </w:rPr>
        <w:t>Szkolenie winno być zorganizowane w formie instruktażu - na podstawie szczegółowego programu opracowanego przez organizatora szkolenia</w:t>
      </w:r>
      <w:r w:rsidR="00756651" w:rsidRPr="007E58D3">
        <w:rPr>
          <w:rFonts w:asciiTheme="minorHAnsi" w:hAnsiTheme="minorHAnsi" w:cstheme="minorHAnsi"/>
          <w:sz w:val="22"/>
          <w:szCs w:val="22"/>
        </w:rPr>
        <w:t>.</w:t>
      </w:r>
    </w:p>
    <w:p w14:paraId="4C82FA11" w14:textId="77777777" w:rsidR="00E46FA5" w:rsidRPr="007E58D3" w:rsidRDefault="0035729A" w:rsidP="00281F63">
      <w:pPr>
        <w:pStyle w:val="text-justify"/>
        <w:numPr>
          <w:ilvl w:val="0"/>
          <w:numId w:val="41"/>
        </w:numPr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7E58D3">
        <w:rPr>
          <w:rFonts w:asciiTheme="minorHAnsi" w:hAnsiTheme="minorHAnsi" w:cstheme="minorHAnsi"/>
          <w:sz w:val="22"/>
          <w:szCs w:val="22"/>
        </w:rPr>
        <w:t>Szkolenie winno być realizowane przez instruktaż, a także wykład, pogadankę</w:t>
      </w:r>
      <w:r w:rsidR="00485A4F" w:rsidRPr="007E58D3">
        <w:rPr>
          <w:rFonts w:asciiTheme="minorHAnsi" w:hAnsiTheme="minorHAnsi" w:cstheme="minorHAnsi"/>
          <w:sz w:val="22"/>
          <w:szCs w:val="22"/>
        </w:rPr>
        <w:t xml:space="preserve"> - dyskusję</w:t>
      </w:r>
      <w:r w:rsidRPr="007E58D3">
        <w:rPr>
          <w:rFonts w:asciiTheme="minorHAnsi" w:hAnsiTheme="minorHAnsi" w:cstheme="minorHAnsi"/>
          <w:sz w:val="22"/>
          <w:szCs w:val="22"/>
        </w:rPr>
        <w:t>, film, omówienie okoliczności i przyczyn charakterystycznych (dla prac wykonywanych przez uczestników szkolenia) wypadków przy pracy oraz wniosków profilaktycznych</w:t>
      </w:r>
      <w:r w:rsidR="00E46FA5" w:rsidRPr="007E58D3">
        <w:rPr>
          <w:rFonts w:asciiTheme="minorHAnsi" w:hAnsiTheme="minorHAnsi" w:cstheme="minorHAnsi"/>
          <w:sz w:val="22"/>
          <w:szCs w:val="22"/>
        </w:rPr>
        <w:t>.</w:t>
      </w:r>
    </w:p>
    <w:p w14:paraId="04B5FD2E" w14:textId="77777777" w:rsidR="00E46FA5" w:rsidRPr="007E58D3" w:rsidRDefault="00E46FA5" w:rsidP="00281F63">
      <w:pPr>
        <w:pStyle w:val="text-justify"/>
        <w:numPr>
          <w:ilvl w:val="0"/>
          <w:numId w:val="41"/>
        </w:numPr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7E58D3">
        <w:rPr>
          <w:rFonts w:asciiTheme="minorHAnsi" w:hAnsiTheme="minorHAnsi" w:cstheme="minorHAnsi"/>
          <w:sz w:val="22"/>
          <w:szCs w:val="22"/>
        </w:rPr>
        <w:t xml:space="preserve">Zakres szkolenia obejmujący pierwszą pomoc przedmedyczną musi zawierać m.in. praktyczne podstawy resuscytacji. </w:t>
      </w:r>
    </w:p>
    <w:p w14:paraId="277F594B" w14:textId="5A17A6FD" w:rsidR="00E46FA5" w:rsidRPr="007E58D3" w:rsidRDefault="00E46FA5" w:rsidP="00281F63">
      <w:pPr>
        <w:pStyle w:val="text-justify"/>
        <w:numPr>
          <w:ilvl w:val="0"/>
          <w:numId w:val="41"/>
        </w:numPr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7E58D3">
        <w:rPr>
          <w:rFonts w:asciiTheme="minorHAnsi" w:hAnsiTheme="minorHAnsi" w:cstheme="minorHAnsi"/>
          <w:sz w:val="22"/>
          <w:szCs w:val="22"/>
        </w:rPr>
        <w:t>Szkolenie dla pracowników wykonujących pracę szczególnie niebezpieczne musi uwzględniać część praktyczną wykorzystania aparatów powietrznych DRAGER (PS 4000).  Zapewnienie sprzętu po stronie wykonawcy.</w:t>
      </w:r>
    </w:p>
    <w:p w14:paraId="2B8B0968" w14:textId="0ED8225B" w:rsidR="00203E62" w:rsidRPr="007E58D3" w:rsidRDefault="00F56A2B" w:rsidP="00281F63">
      <w:pPr>
        <w:pStyle w:val="text-justify"/>
        <w:numPr>
          <w:ilvl w:val="0"/>
          <w:numId w:val="41"/>
        </w:numPr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7E58D3">
        <w:rPr>
          <w:rFonts w:asciiTheme="minorHAnsi" w:hAnsiTheme="minorHAnsi" w:cstheme="minorHAnsi"/>
          <w:sz w:val="22"/>
          <w:szCs w:val="22"/>
        </w:rPr>
        <w:t xml:space="preserve">Szacunkowa liczba pracowników </w:t>
      </w:r>
      <w:r w:rsidR="00203E62" w:rsidRPr="007E58D3">
        <w:rPr>
          <w:rFonts w:asciiTheme="minorHAnsi" w:hAnsiTheme="minorHAnsi" w:cstheme="minorHAnsi"/>
          <w:sz w:val="22"/>
          <w:szCs w:val="22"/>
        </w:rPr>
        <w:t xml:space="preserve">objętych szkoleniem </w:t>
      </w:r>
      <w:r w:rsidR="004A514D" w:rsidRPr="007E58D3">
        <w:rPr>
          <w:rFonts w:asciiTheme="minorHAnsi" w:hAnsiTheme="minorHAnsi" w:cstheme="minorHAnsi"/>
          <w:sz w:val="22"/>
          <w:szCs w:val="22"/>
        </w:rPr>
        <w:t>- 390</w:t>
      </w:r>
      <w:r w:rsidR="00203E62" w:rsidRPr="007E58D3">
        <w:rPr>
          <w:rFonts w:asciiTheme="minorHAnsi" w:hAnsiTheme="minorHAnsi" w:cstheme="minorHAnsi"/>
          <w:sz w:val="22"/>
          <w:szCs w:val="22"/>
        </w:rPr>
        <w:t xml:space="preserve"> osób</w:t>
      </w:r>
      <w:r w:rsidR="00756651" w:rsidRPr="007E58D3">
        <w:rPr>
          <w:rFonts w:asciiTheme="minorHAnsi" w:hAnsiTheme="minorHAnsi" w:cstheme="minorHAnsi"/>
          <w:sz w:val="22"/>
          <w:szCs w:val="22"/>
        </w:rPr>
        <w:t>.</w:t>
      </w:r>
    </w:p>
    <w:p w14:paraId="3BC97F0C" w14:textId="7AD27854" w:rsidR="00F56A2B" w:rsidRPr="007E58D3" w:rsidRDefault="00F56A2B" w:rsidP="00281F63">
      <w:pPr>
        <w:pStyle w:val="text-justify"/>
        <w:numPr>
          <w:ilvl w:val="0"/>
          <w:numId w:val="41"/>
        </w:numPr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7E58D3">
        <w:rPr>
          <w:rFonts w:asciiTheme="minorHAnsi" w:hAnsiTheme="minorHAnsi" w:cstheme="minorHAnsi"/>
          <w:sz w:val="22"/>
          <w:szCs w:val="22"/>
        </w:rPr>
        <w:t xml:space="preserve">Ilość osób w grupie szkoleniowej maksymalnie do </w:t>
      </w:r>
      <w:r w:rsidR="000A729A" w:rsidRPr="007E58D3">
        <w:rPr>
          <w:rFonts w:asciiTheme="minorHAnsi" w:hAnsiTheme="minorHAnsi" w:cstheme="minorHAnsi"/>
          <w:sz w:val="22"/>
          <w:szCs w:val="22"/>
        </w:rPr>
        <w:t>35</w:t>
      </w:r>
      <w:r w:rsidRPr="007E58D3">
        <w:rPr>
          <w:rFonts w:asciiTheme="minorHAnsi" w:hAnsiTheme="minorHAnsi" w:cstheme="minorHAnsi"/>
          <w:sz w:val="22"/>
          <w:szCs w:val="22"/>
        </w:rPr>
        <w:t xml:space="preserve"> osó</w:t>
      </w:r>
      <w:r w:rsidR="0035729A" w:rsidRPr="007E58D3">
        <w:rPr>
          <w:rFonts w:asciiTheme="minorHAnsi" w:hAnsiTheme="minorHAnsi" w:cstheme="minorHAnsi"/>
          <w:sz w:val="22"/>
          <w:szCs w:val="22"/>
        </w:rPr>
        <w:t>b</w:t>
      </w:r>
      <w:r w:rsidR="00756651" w:rsidRPr="007E58D3">
        <w:rPr>
          <w:rFonts w:asciiTheme="minorHAnsi" w:hAnsiTheme="minorHAnsi" w:cstheme="minorHAnsi"/>
          <w:sz w:val="22"/>
          <w:szCs w:val="22"/>
        </w:rPr>
        <w:t>.</w:t>
      </w:r>
    </w:p>
    <w:p w14:paraId="0911D43C" w14:textId="4C393156" w:rsidR="00F56A2B" w:rsidRPr="007E58D3" w:rsidRDefault="00190CF2" w:rsidP="00281F63">
      <w:pPr>
        <w:pStyle w:val="text-justify"/>
        <w:numPr>
          <w:ilvl w:val="0"/>
          <w:numId w:val="41"/>
        </w:numPr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7E58D3">
        <w:rPr>
          <w:rFonts w:asciiTheme="minorHAnsi" w:hAnsiTheme="minorHAnsi" w:cstheme="minorHAnsi"/>
          <w:sz w:val="22"/>
          <w:szCs w:val="22"/>
        </w:rPr>
        <w:t xml:space="preserve">Termin </w:t>
      </w:r>
      <w:r w:rsidR="00FD3544" w:rsidRPr="007E58D3">
        <w:rPr>
          <w:rFonts w:asciiTheme="minorHAnsi" w:hAnsiTheme="minorHAnsi" w:cstheme="minorHAnsi"/>
          <w:sz w:val="22"/>
          <w:szCs w:val="22"/>
        </w:rPr>
        <w:t xml:space="preserve">realizacji </w:t>
      </w:r>
      <w:r w:rsidRPr="007E58D3">
        <w:rPr>
          <w:rFonts w:asciiTheme="minorHAnsi" w:hAnsiTheme="minorHAnsi" w:cstheme="minorHAnsi"/>
          <w:sz w:val="22"/>
          <w:szCs w:val="22"/>
        </w:rPr>
        <w:t xml:space="preserve">szkolenia – od </w:t>
      </w:r>
      <w:r w:rsidR="000A729A" w:rsidRPr="007E58D3">
        <w:rPr>
          <w:rFonts w:asciiTheme="minorHAnsi" w:hAnsiTheme="minorHAnsi" w:cstheme="minorHAnsi"/>
          <w:sz w:val="22"/>
          <w:szCs w:val="22"/>
        </w:rPr>
        <w:t>16 lut</w:t>
      </w:r>
      <w:r w:rsidR="00E46FA5" w:rsidRPr="007E58D3">
        <w:rPr>
          <w:rFonts w:asciiTheme="minorHAnsi" w:hAnsiTheme="minorHAnsi" w:cstheme="minorHAnsi"/>
          <w:sz w:val="22"/>
          <w:szCs w:val="22"/>
        </w:rPr>
        <w:t xml:space="preserve">ego </w:t>
      </w:r>
      <w:r w:rsidR="004A514D" w:rsidRPr="007E58D3">
        <w:rPr>
          <w:rFonts w:asciiTheme="minorHAnsi" w:hAnsiTheme="minorHAnsi" w:cstheme="minorHAnsi"/>
          <w:sz w:val="22"/>
          <w:szCs w:val="22"/>
        </w:rPr>
        <w:t>do 27</w:t>
      </w:r>
      <w:r w:rsidR="000A729A" w:rsidRPr="007E58D3">
        <w:rPr>
          <w:rFonts w:asciiTheme="minorHAnsi" w:hAnsiTheme="minorHAnsi" w:cstheme="minorHAnsi"/>
          <w:sz w:val="22"/>
          <w:szCs w:val="22"/>
        </w:rPr>
        <w:t xml:space="preserve"> kwietnia</w:t>
      </w:r>
      <w:r w:rsidR="0035729A" w:rsidRPr="007E58D3">
        <w:rPr>
          <w:rFonts w:asciiTheme="minorHAnsi" w:hAnsiTheme="minorHAnsi" w:cstheme="minorHAnsi"/>
          <w:sz w:val="22"/>
          <w:szCs w:val="22"/>
        </w:rPr>
        <w:t xml:space="preserve"> 202</w:t>
      </w:r>
      <w:r w:rsidR="000A729A" w:rsidRPr="007E58D3">
        <w:rPr>
          <w:rFonts w:asciiTheme="minorHAnsi" w:hAnsiTheme="minorHAnsi" w:cstheme="minorHAnsi"/>
          <w:sz w:val="22"/>
          <w:szCs w:val="22"/>
        </w:rPr>
        <w:t>6</w:t>
      </w:r>
      <w:r w:rsidR="0035729A" w:rsidRPr="007E58D3">
        <w:rPr>
          <w:rFonts w:asciiTheme="minorHAnsi" w:hAnsiTheme="minorHAnsi" w:cstheme="minorHAnsi"/>
          <w:sz w:val="22"/>
          <w:szCs w:val="22"/>
        </w:rPr>
        <w:t>r</w:t>
      </w:r>
      <w:r w:rsidR="00756651" w:rsidRPr="007E58D3">
        <w:rPr>
          <w:rFonts w:asciiTheme="minorHAnsi" w:hAnsiTheme="minorHAnsi" w:cstheme="minorHAnsi"/>
          <w:sz w:val="22"/>
          <w:szCs w:val="22"/>
        </w:rPr>
        <w:t>.</w:t>
      </w:r>
    </w:p>
    <w:p w14:paraId="555A52D8" w14:textId="05A1390F" w:rsidR="00347F4F" w:rsidRPr="007E58D3" w:rsidRDefault="00347F4F" w:rsidP="00281F63">
      <w:pPr>
        <w:pStyle w:val="text-justify"/>
        <w:numPr>
          <w:ilvl w:val="0"/>
          <w:numId w:val="41"/>
        </w:numPr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7E58D3">
        <w:rPr>
          <w:rFonts w:asciiTheme="minorHAnsi" w:hAnsiTheme="minorHAnsi" w:cstheme="minorHAnsi"/>
          <w:sz w:val="22"/>
          <w:szCs w:val="22"/>
        </w:rPr>
        <w:t>Ilość godzin szkolenia</w:t>
      </w:r>
      <w:r w:rsidR="00D207A3" w:rsidRPr="007E58D3">
        <w:rPr>
          <w:rFonts w:asciiTheme="minorHAnsi" w:hAnsiTheme="minorHAnsi" w:cstheme="minorHAnsi"/>
          <w:sz w:val="22"/>
          <w:szCs w:val="22"/>
        </w:rPr>
        <w:t xml:space="preserve"> – </w:t>
      </w:r>
      <w:r w:rsidR="003A787B" w:rsidRPr="007E58D3">
        <w:rPr>
          <w:rFonts w:asciiTheme="minorHAnsi" w:hAnsiTheme="minorHAnsi" w:cstheme="minorHAnsi"/>
          <w:sz w:val="22"/>
          <w:szCs w:val="22"/>
        </w:rPr>
        <w:t>8</w:t>
      </w:r>
      <w:r w:rsidR="00203E62" w:rsidRPr="007E58D3">
        <w:rPr>
          <w:rFonts w:asciiTheme="minorHAnsi" w:hAnsiTheme="minorHAnsi" w:cstheme="minorHAnsi"/>
          <w:sz w:val="22"/>
          <w:szCs w:val="22"/>
        </w:rPr>
        <w:t xml:space="preserve"> </w:t>
      </w:r>
      <w:r w:rsidR="003A787B" w:rsidRPr="007E58D3">
        <w:rPr>
          <w:rFonts w:asciiTheme="minorHAnsi" w:hAnsiTheme="minorHAnsi" w:cstheme="minorHAnsi"/>
          <w:sz w:val="22"/>
          <w:szCs w:val="22"/>
        </w:rPr>
        <w:t>godzin lekcyjnych (</w:t>
      </w:r>
      <w:r w:rsidRPr="007E58D3">
        <w:rPr>
          <w:rFonts w:asciiTheme="minorHAnsi" w:hAnsiTheme="minorHAnsi" w:cstheme="minorHAnsi"/>
          <w:sz w:val="22"/>
          <w:szCs w:val="22"/>
        </w:rPr>
        <w:t>45 minut</w:t>
      </w:r>
      <w:r w:rsidR="003A787B" w:rsidRPr="007E58D3">
        <w:rPr>
          <w:rFonts w:asciiTheme="minorHAnsi" w:hAnsiTheme="minorHAnsi" w:cstheme="minorHAnsi"/>
          <w:sz w:val="22"/>
          <w:szCs w:val="22"/>
        </w:rPr>
        <w:t>)</w:t>
      </w:r>
      <w:r w:rsidR="00756651" w:rsidRPr="007E58D3">
        <w:rPr>
          <w:rFonts w:asciiTheme="minorHAnsi" w:hAnsiTheme="minorHAnsi" w:cstheme="minorHAnsi"/>
          <w:sz w:val="22"/>
          <w:szCs w:val="22"/>
        </w:rPr>
        <w:t xml:space="preserve"> dla każdej grupy.</w:t>
      </w:r>
    </w:p>
    <w:p w14:paraId="62CE83A2" w14:textId="7C0BB5E8" w:rsidR="00190CF2" w:rsidRPr="007E58D3" w:rsidRDefault="00190CF2" w:rsidP="00281F63">
      <w:pPr>
        <w:pStyle w:val="text-justify"/>
        <w:numPr>
          <w:ilvl w:val="0"/>
          <w:numId w:val="41"/>
        </w:numPr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7E58D3">
        <w:rPr>
          <w:rFonts w:asciiTheme="minorHAnsi" w:hAnsiTheme="minorHAnsi" w:cstheme="minorHAnsi"/>
          <w:sz w:val="22"/>
          <w:szCs w:val="22"/>
        </w:rPr>
        <w:t>Szkolenie</w:t>
      </w:r>
      <w:r w:rsidR="003A787B" w:rsidRPr="007E58D3">
        <w:rPr>
          <w:rFonts w:asciiTheme="minorHAnsi" w:hAnsiTheme="minorHAnsi" w:cstheme="minorHAnsi"/>
          <w:sz w:val="22"/>
          <w:szCs w:val="22"/>
        </w:rPr>
        <w:t xml:space="preserve"> będzie</w:t>
      </w:r>
      <w:r w:rsidRPr="007E58D3">
        <w:rPr>
          <w:rFonts w:asciiTheme="minorHAnsi" w:hAnsiTheme="minorHAnsi" w:cstheme="minorHAnsi"/>
          <w:sz w:val="22"/>
          <w:szCs w:val="22"/>
        </w:rPr>
        <w:t xml:space="preserve"> odbywać się raz w tygodniu </w:t>
      </w:r>
      <w:r w:rsidR="00D64736" w:rsidRPr="007E58D3">
        <w:rPr>
          <w:rFonts w:asciiTheme="minorHAnsi" w:hAnsiTheme="minorHAnsi" w:cstheme="minorHAnsi"/>
          <w:sz w:val="22"/>
          <w:szCs w:val="22"/>
        </w:rPr>
        <w:t>w dniu wyznaczonym przez Wykonawcę, za wyjątkiem dni wolnych</w:t>
      </w:r>
      <w:r w:rsidR="00756651" w:rsidRPr="007E58D3">
        <w:rPr>
          <w:rFonts w:asciiTheme="minorHAnsi" w:hAnsiTheme="minorHAnsi" w:cstheme="minorHAnsi"/>
          <w:sz w:val="22"/>
          <w:szCs w:val="22"/>
        </w:rPr>
        <w:t>.</w:t>
      </w:r>
    </w:p>
    <w:p w14:paraId="17E010EC" w14:textId="6FBF83B7" w:rsidR="00E241B6" w:rsidRPr="007E58D3" w:rsidRDefault="00190CF2" w:rsidP="00281F63">
      <w:pPr>
        <w:pStyle w:val="text-justify"/>
        <w:numPr>
          <w:ilvl w:val="0"/>
          <w:numId w:val="41"/>
        </w:numPr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7E58D3">
        <w:rPr>
          <w:rFonts w:asciiTheme="minorHAnsi" w:hAnsiTheme="minorHAnsi" w:cstheme="minorHAnsi"/>
          <w:sz w:val="22"/>
          <w:szCs w:val="22"/>
        </w:rPr>
        <w:t xml:space="preserve">Miejsce szkolenia: </w:t>
      </w:r>
      <w:r w:rsidR="00D64736" w:rsidRPr="007E58D3">
        <w:rPr>
          <w:rFonts w:asciiTheme="minorHAnsi" w:hAnsiTheme="minorHAnsi" w:cstheme="minorHAnsi"/>
          <w:sz w:val="22"/>
          <w:szCs w:val="22"/>
        </w:rPr>
        <w:t xml:space="preserve">ośrodek szkoleniowy Wykonawcy mieszczący </w:t>
      </w:r>
      <w:r w:rsidR="004A514D" w:rsidRPr="007E58D3">
        <w:rPr>
          <w:rFonts w:asciiTheme="minorHAnsi" w:hAnsiTheme="minorHAnsi" w:cstheme="minorHAnsi"/>
          <w:sz w:val="22"/>
          <w:szCs w:val="22"/>
        </w:rPr>
        <w:t>się w</w:t>
      </w:r>
      <w:r w:rsidRPr="007E58D3">
        <w:rPr>
          <w:rFonts w:asciiTheme="minorHAnsi" w:hAnsiTheme="minorHAnsi" w:cstheme="minorHAnsi"/>
          <w:sz w:val="22"/>
          <w:szCs w:val="22"/>
        </w:rPr>
        <w:t xml:space="preserve"> S</w:t>
      </w:r>
      <w:r w:rsidR="0035729A" w:rsidRPr="007E58D3">
        <w:rPr>
          <w:rFonts w:asciiTheme="minorHAnsi" w:hAnsiTheme="minorHAnsi" w:cstheme="minorHAnsi"/>
          <w:sz w:val="22"/>
          <w:szCs w:val="22"/>
        </w:rPr>
        <w:t>zczecinie</w:t>
      </w:r>
      <w:r w:rsidR="004A514D" w:rsidRPr="007E58D3">
        <w:rPr>
          <w:rFonts w:asciiTheme="minorHAnsi" w:hAnsiTheme="minorHAnsi" w:cstheme="minorHAnsi"/>
          <w:sz w:val="22"/>
          <w:szCs w:val="22"/>
        </w:rPr>
        <w:t xml:space="preserve"> oraz </w:t>
      </w:r>
      <w:r w:rsidR="00DB0FB6" w:rsidRPr="007E58D3">
        <w:rPr>
          <w:rFonts w:asciiTheme="minorHAnsi" w:hAnsiTheme="minorHAnsi" w:cstheme="minorHAnsi"/>
          <w:sz w:val="22"/>
          <w:szCs w:val="22"/>
        </w:rPr>
        <w:t xml:space="preserve">2 szkolenia </w:t>
      </w:r>
      <w:r w:rsidR="00AC144D" w:rsidRPr="007E58D3">
        <w:rPr>
          <w:rFonts w:asciiTheme="minorHAnsi" w:hAnsiTheme="minorHAnsi" w:cstheme="minorHAnsi"/>
          <w:sz w:val="22"/>
          <w:szCs w:val="22"/>
        </w:rPr>
        <w:t xml:space="preserve">w </w:t>
      </w:r>
      <w:r w:rsidR="004A514D" w:rsidRPr="007E58D3">
        <w:rPr>
          <w:rFonts w:asciiTheme="minorHAnsi" w:hAnsiTheme="minorHAnsi" w:cstheme="minorHAnsi"/>
          <w:sz w:val="22"/>
          <w:szCs w:val="22"/>
        </w:rPr>
        <w:t>siedzi</w:t>
      </w:r>
      <w:r w:rsidR="00AC144D" w:rsidRPr="007E58D3">
        <w:rPr>
          <w:rFonts w:asciiTheme="minorHAnsi" w:hAnsiTheme="minorHAnsi" w:cstheme="minorHAnsi"/>
          <w:sz w:val="22"/>
          <w:szCs w:val="22"/>
        </w:rPr>
        <w:t>bie</w:t>
      </w:r>
      <w:r w:rsidR="004A514D" w:rsidRPr="007E58D3">
        <w:rPr>
          <w:rFonts w:asciiTheme="minorHAnsi" w:hAnsiTheme="minorHAnsi" w:cstheme="minorHAnsi"/>
          <w:sz w:val="22"/>
          <w:szCs w:val="22"/>
        </w:rPr>
        <w:t xml:space="preserve"> ZWiK</w:t>
      </w:r>
      <w:r w:rsidR="00E46FA5" w:rsidRPr="007E58D3">
        <w:rPr>
          <w:rFonts w:asciiTheme="minorHAnsi" w:hAnsiTheme="minorHAnsi" w:cstheme="minorHAnsi"/>
          <w:sz w:val="22"/>
          <w:szCs w:val="22"/>
        </w:rPr>
        <w:t xml:space="preserve"> </w:t>
      </w:r>
      <w:r w:rsidR="004A514D" w:rsidRPr="007E58D3">
        <w:rPr>
          <w:rFonts w:asciiTheme="minorHAnsi" w:hAnsiTheme="minorHAnsi" w:cstheme="minorHAnsi"/>
          <w:sz w:val="22"/>
          <w:szCs w:val="22"/>
        </w:rPr>
        <w:t>- Zakład Produkcji Wody Miedwie,</w:t>
      </w:r>
      <w:r w:rsidR="00E46FA5" w:rsidRPr="007E58D3">
        <w:rPr>
          <w:rFonts w:asciiTheme="minorHAnsi" w:hAnsiTheme="minorHAnsi" w:cstheme="minorHAnsi"/>
          <w:sz w:val="22"/>
          <w:szCs w:val="22"/>
        </w:rPr>
        <w:t xml:space="preserve"> </w:t>
      </w:r>
      <w:r w:rsidR="004A514D" w:rsidRPr="007E58D3">
        <w:rPr>
          <w:rFonts w:asciiTheme="minorHAnsi" w:hAnsiTheme="minorHAnsi" w:cstheme="minorHAnsi"/>
          <w:sz w:val="22"/>
          <w:szCs w:val="22"/>
          <w:shd w:val="clear" w:color="auto" w:fill="FFFFFF"/>
        </w:rPr>
        <w:t>74-106</w:t>
      </w:r>
      <w:r w:rsidR="00E46FA5" w:rsidRPr="007E58D3">
        <w:rPr>
          <w:rFonts w:asciiTheme="minorHAnsi" w:hAnsiTheme="minorHAnsi" w:cstheme="minorHAnsi"/>
          <w:sz w:val="22"/>
          <w:szCs w:val="22"/>
        </w:rPr>
        <w:t xml:space="preserve"> Żelewo</w:t>
      </w:r>
      <w:r w:rsidR="004A514D" w:rsidRPr="007E58D3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1EA779E7" w14:textId="18175F12" w:rsidR="00756651" w:rsidRPr="007E58D3" w:rsidRDefault="00756651" w:rsidP="00281F63">
      <w:pPr>
        <w:pStyle w:val="text-justify"/>
        <w:numPr>
          <w:ilvl w:val="0"/>
          <w:numId w:val="41"/>
        </w:numPr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7E58D3">
        <w:rPr>
          <w:rFonts w:asciiTheme="minorHAnsi" w:hAnsiTheme="minorHAnsi" w:cstheme="minorHAnsi"/>
          <w:sz w:val="22"/>
          <w:szCs w:val="22"/>
        </w:rPr>
        <w:t>Po zakończonym szkoleniu Wykonawca zobowiązany jest do przekazania zaświadczenia o ukończonym szkoleniu dla każdego uczestnika</w:t>
      </w:r>
      <w:r w:rsidR="001C6C1E" w:rsidRPr="007E58D3">
        <w:rPr>
          <w:rFonts w:asciiTheme="minorHAnsi" w:hAnsiTheme="minorHAnsi" w:cstheme="minorHAnsi"/>
          <w:sz w:val="22"/>
          <w:szCs w:val="22"/>
        </w:rPr>
        <w:t xml:space="preserve"> indywidualnie</w:t>
      </w:r>
      <w:r w:rsidR="00DB0FB6" w:rsidRPr="007E58D3">
        <w:rPr>
          <w:rFonts w:asciiTheme="minorHAnsi" w:hAnsiTheme="minorHAnsi" w:cstheme="minorHAnsi"/>
          <w:sz w:val="22"/>
          <w:szCs w:val="22"/>
        </w:rPr>
        <w:t xml:space="preserve"> w dwóch egzemplarzach</w:t>
      </w:r>
      <w:r w:rsidR="00E241B6" w:rsidRPr="007E58D3">
        <w:rPr>
          <w:rFonts w:asciiTheme="minorHAnsi" w:hAnsiTheme="minorHAnsi" w:cstheme="minorHAnsi"/>
          <w:sz w:val="22"/>
          <w:szCs w:val="22"/>
        </w:rPr>
        <w:t xml:space="preserve"> (oryginał oraz odpis/</w:t>
      </w:r>
      <w:r w:rsidR="00DB0FB6" w:rsidRPr="007E58D3">
        <w:rPr>
          <w:rFonts w:asciiTheme="minorHAnsi" w:hAnsiTheme="minorHAnsi" w:cstheme="minorHAnsi"/>
          <w:sz w:val="22"/>
          <w:szCs w:val="22"/>
        </w:rPr>
        <w:t>kopia poświadczona za zgodność z oryginałem</w:t>
      </w:r>
      <w:r w:rsidR="00E241B6" w:rsidRPr="007E58D3">
        <w:rPr>
          <w:rFonts w:asciiTheme="minorHAnsi" w:hAnsiTheme="minorHAnsi" w:cstheme="minorHAnsi"/>
          <w:sz w:val="22"/>
          <w:szCs w:val="22"/>
        </w:rPr>
        <w:t>)</w:t>
      </w:r>
      <w:r w:rsidRPr="007E58D3">
        <w:rPr>
          <w:rFonts w:asciiTheme="minorHAnsi" w:hAnsiTheme="minorHAnsi" w:cstheme="minorHAnsi"/>
          <w:sz w:val="22"/>
          <w:szCs w:val="22"/>
        </w:rPr>
        <w:t>.</w:t>
      </w:r>
    </w:p>
    <w:p w14:paraId="2E83A2A1" w14:textId="77777777" w:rsidR="00BE2370" w:rsidRPr="007E58D3" w:rsidRDefault="00BE2370" w:rsidP="006830C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870E217" w14:textId="77777777" w:rsidR="00B10B19" w:rsidRPr="007E58D3" w:rsidRDefault="00BE2370" w:rsidP="00BE237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E58D3">
        <w:rPr>
          <w:rFonts w:asciiTheme="minorHAnsi" w:hAnsiTheme="minorHAnsi" w:cstheme="minorHAnsi"/>
          <w:b/>
          <w:sz w:val="22"/>
          <w:szCs w:val="22"/>
        </w:rPr>
        <w:t xml:space="preserve">Szczegółowy program szkolenia pracowników zatrudnionych na stanowiskach robotniczych </w:t>
      </w:r>
    </w:p>
    <w:p w14:paraId="770EAD95" w14:textId="08C7B43D" w:rsidR="00B10B19" w:rsidRPr="007E58D3" w:rsidRDefault="00B10B19" w:rsidP="001D2C0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E58D3">
        <w:rPr>
          <w:rFonts w:asciiTheme="minorHAnsi" w:hAnsiTheme="minorHAnsi" w:cstheme="minorHAnsi"/>
          <w:b/>
          <w:sz w:val="22"/>
          <w:szCs w:val="22"/>
        </w:rPr>
        <w:t>(w tym wykonujących prace szczególnie niebezpieczne)</w:t>
      </w:r>
    </w:p>
    <w:p w14:paraId="4759094F" w14:textId="4C22A63F" w:rsidR="00ED6272" w:rsidRPr="007E58D3" w:rsidRDefault="00B10B19" w:rsidP="001D2C05">
      <w:pPr>
        <w:pStyle w:val="Akapitzlist"/>
        <w:ind w:left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7E58D3">
        <w:rPr>
          <w:rFonts w:asciiTheme="minorHAnsi" w:hAnsiTheme="minorHAnsi" w:cstheme="minorHAnsi"/>
          <w:bCs/>
          <w:sz w:val="22"/>
          <w:szCs w:val="22"/>
          <w:shd w:val="clear" w:color="auto" w:fill="FFFFFF"/>
        </w:rPr>
        <w:t>P</w:t>
      </w:r>
      <w:r w:rsidR="00190CF2" w:rsidRPr="007E58D3">
        <w:rPr>
          <w:rFonts w:asciiTheme="minorHAnsi" w:hAnsiTheme="minorHAnsi" w:cstheme="minorHAnsi"/>
          <w:bCs/>
          <w:sz w:val="22"/>
          <w:szCs w:val="22"/>
          <w:shd w:val="clear" w:color="auto" w:fill="FFFFFF"/>
        </w:rPr>
        <w:t>rogram szkolenia okresowego pracowników zatrudnionych na stanowiskach robotniczych</w:t>
      </w:r>
      <w:r w:rsidR="003A787B" w:rsidRPr="007E58D3">
        <w:rPr>
          <w:rFonts w:asciiTheme="minorHAnsi" w:hAnsiTheme="minorHAnsi" w:cstheme="minorHAnsi"/>
          <w:bCs/>
          <w:sz w:val="22"/>
          <w:szCs w:val="22"/>
          <w:shd w:val="clear" w:color="auto" w:fill="FFFFFF"/>
        </w:rPr>
        <w:t xml:space="preserve"> </w:t>
      </w:r>
      <w:r w:rsidR="00C05539" w:rsidRPr="007E58D3">
        <w:rPr>
          <w:rFonts w:asciiTheme="minorHAnsi" w:hAnsiTheme="minorHAnsi" w:cstheme="minorHAnsi"/>
          <w:bCs/>
          <w:sz w:val="22"/>
          <w:szCs w:val="22"/>
          <w:shd w:val="clear" w:color="auto" w:fill="FFFFFF"/>
        </w:rPr>
        <w:t xml:space="preserve">wg </w:t>
      </w:r>
      <w:r w:rsidR="00C05539" w:rsidRPr="007E58D3">
        <w:rPr>
          <w:rFonts w:asciiTheme="minorHAnsi" w:hAnsiTheme="minorHAnsi" w:cstheme="minorHAnsi"/>
          <w:sz w:val="22"/>
          <w:szCs w:val="22"/>
        </w:rPr>
        <w:t xml:space="preserve">Rozporządzenia Ministra Gospodarki i Pracy z dnia 27 lipca 2004r. w sprawie szkolenia w dziedzinie bezpieczeństwa i higieny pracy (Dz.U. 2004 </w:t>
      </w:r>
      <w:r w:rsidR="003E1B45" w:rsidRPr="007E58D3">
        <w:rPr>
          <w:rFonts w:asciiTheme="minorHAnsi" w:hAnsiTheme="minorHAnsi" w:cstheme="minorHAnsi"/>
          <w:sz w:val="22"/>
          <w:szCs w:val="22"/>
        </w:rPr>
        <w:t>N</w:t>
      </w:r>
      <w:r w:rsidR="00C05539" w:rsidRPr="007E58D3">
        <w:rPr>
          <w:rFonts w:asciiTheme="minorHAnsi" w:hAnsiTheme="minorHAnsi" w:cstheme="minorHAnsi"/>
          <w:sz w:val="22"/>
          <w:szCs w:val="22"/>
        </w:rPr>
        <w:t>r 180 poz. 1860)</w:t>
      </w:r>
      <w:r w:rsidR="003A787B" w:rsidRPr="007E58D3">
        <w:rPr>
          <w:rFonts w:asciiTheme="minorHAnsi" w:hAnsiTheme="minorHAnsi" w:cstheme="minorHAnsi"/>
          <w:sz w:val="22"/>
          <w:szCs w:val="22"/>
        </w:rPr>
        <w:t xml:space="preserve"> oraz na stanowiskach, na których są wykonywane prace szczególnie niebezpieczne wg regulaminu wewnętrznego ZWiK sp. z o.o. obejmuje</w:t>
      </w:r>
      <w:r w:rsidR="00ED6272" w:rsidRPr="007E58D3">
        <w:rPr>
          <w:rFonts w:asciiTheme="minorHAnsi" w:hAnsiTheme="minorHAnsi" w:cstheme="minorHAnsi"/>
          <w:sz w:val="22"/>
          <w:szCs w:val="22"/>
          <w:lang w:eastAsia="pl-PL"/>
        </w:rPr>
        <w:t>:</w:t>
      </w:r>
    </w:p>
    <w:p w14:paraId="7BAD35AE" w14:textId="792E43DD" w:rsidR="00C05539" w:rsidRPr="007E58D3" w:rsidRDefault="00C05539" w:rsidP="002402F6">
      <w:pPr>
        <w:pStyle w:val="Akapitzlist"/>
        <w:numPr>
          <w:ilvl w:val="0"/>
          <w:numId w:val="38"/>
        </w:numPr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7E58D3">
        <w:rPr>
          <w:rFonts w:asciiTheme="minorHAnsi" w:hAnsiTheme="minorHAnsi" w:cstheme="minorHAnsi"/>
          <w:sz w:val="22"/>
          <w:szCs w:val="22"/>
        </w:rPr>
        <w:t>Regulacje prawne z zakresu bezpieczeństwa i higieny pracy, z uwzględnieniem przepisó</w:t>
      </w:r>
      <w:r w:rsidR="003A787B" w:rsidRPr="007E58D3">
        <w:rPr>
          <w:rFonts w:asciiTheme="minorHAnsi" w:hAnsiTheme="minorHAnsi" w:cstheme="minorHAnsi"/>
          <w:sz w:val="22"/>
          <w:szCs w:val="22"/>
        </w:rPr>
        <w:t>w związanych z wykonywaną pracą:</w:t>
      </w:r>
    </w:p>
    <w:p w14:paraId="15263208" w14:textId="77777777" w:rsidR="003A787B" w:rsidRPr="007E58D3" w:rsidRDefault="003A787B" w:rsidP="001D2C05">
      <w:pPr>
        <w:pStyle w:val="Akapitzlist"/>
        <w:numPr>
          <w:ilvl w:val="0"/>
          <w:numId w:val="23"/>
        </w:numPr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7E58D3">
        <w:rPr>
          <w:rFonts w:asciiTheme="minorHAnsi" w:hAnsiTheme="minorHAnsi" w:cstheme="minorHAnsi"/>
          <w:sz w:val="22"/>
          <w:szCs w:val="22"/>
          <w:lang w:eastAsia="pl-PL"/>
        </w:rPr>
        <w:lastRenderedPageBreak/>
        <w:t>ogólnych obowiązujących w kraju,</w:t>
      </w:r>
    </w:p>
    <w:p w14:paraId="755A0FB4" w14:textId="77777777" w:rsidR="003A787B" w:rsidRPr="007E58D3" w:rsidRDefault="003A787B" w:rsidP="001D2C05">
      <w:pPr>
        <w:pStyle w:val="Akapitzlist"/>
        <w:numPr>
          <w:ilvl w:val="0"/>
          <w:numId w:val="23"/>
        </w:numPr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7E58D3">
        <w:rPr>
          <w:rFonts w:asciiTheme="minorHAnsi" w:hAnsiTheme="minorHAnsi" w:cstheme="minorHAnsi"/>
          <w:sz w:val="22"/>
          <w:szCs w:val="22"/>
          <w:lang w:eastAsia="pl-PL"/>
        </w:rPr>
        <w:t>branżowych dotyczących zakładu wodociągów i kanalizacji, w tym związanych z kwalifikacjami zawodowymi energetycznymi, maszynowymi, narzędziowymi, itp.,</w:t>
      </w:r>
    </w:p>
    <w:p w14:paraId="09F4F34B" w14:textId="408E0F3A" w:rsidR="003A787B" w:rsidRPr="007E58D3" w:rsidRDefault="003A787B" w:rsidP="001D2C05">
      <w:pPr>
        <w:pStyle w:val="Akapitzlist"/>
        <w:numPr>
          <w:ilvl w:val="0"/>
          <w:numId w:val="23"/>
        </w:numPr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7E58D3">
        <w:rPr>
          <w:rFonts w:asciiTheme="minorHAnsi" w:hAnsiTheme="minorHAnsi" w:cstheme="minorHAnsi"/>
          <w:sz w:val="22"/>
          <w:szCs w:val="22"/>
          <w:lang w:eastAsia="pl-PL"/>
        </w:rPr>
        <w:t>wewnętrznych obowiązujących w zakładzie pracy</w:t>
      </w:r>
      <w:r w:rsidR="006D7F36" w:rsidRPr="007E58D3">
        <w:rPr>
          <w:rFonts w:asciiTheme="minorHAnsi" w:hAnsiTheme="minorHAnsi" w:cstheme="minorHAnsi"/>
          <w:sz w:val="22"/>
          <w:szCs w:val="22"/>
          <w:lang w:eastAsia="pl-PL"/>
        </w:rPr>
        <w:t>,</w:t>
      </w:r>
      <w:r w:rsidRPr="007E58D3">
        <w:rPr>
          <w:rFonts w:asciiTheme="minorHAnsi" w:hAnsiTheme="minorHAnsi" w:cstheme="minorHAnsi"/>
          <w:sz w:val="22"/>
          <w:szCs w:val="22"/>
          <w:lang w:eastAsia="pl-PL"/>
        </w:rPr>
        <w:t xml:space="preserve"> w tym związanych z pracami szczególnie niebezpiecznymi wyselekcjonowanymi dla danej grupy zawodowej podlegającej szkoleniu.</w:t>
      </w:r>
    </w:p>
    <w:p w14:paraId="5FE76218" w14:textId="1D1D254B" w:rsidR="003A787B" w:rsidRPr="007E58D3" w:rsidRDefault="00C05539" w:rsidP="002402F6">
      <w:pPr>
        <w:pStyle w:val="Akapitzlist"/>
        <w:numPr>
          <w:ilvl w:val="0"/>
          <w:numId w:val="38"/>
        </w:numPr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7E58D3">
        <w:rPr>
          <w:rFonts w:asciiTheme="minorHAnsi" w:hAnsiTheme="minorHAnsi" w:cstheme="minorHAnsi"/>
          <w:sz w:val="22"/>
          <w:szCs w:val="22"/>
        </w:rPr>
        <w:t xml:space="preserve">Zagrożenia czynnikami występującymi w procesach pracy oraz zasady i metody likwidacji lub ograniczenia oddziaływania tych czynników na pracowników - z uwzględnieniem zmian w technologii, organizacji pracy i stanowisk pracy, stosowania środków ochrony zbiorowej i indywidualnej, wprowadzenia nowych urządzeń, sprzętu i </w:t>
      </w:r>
      <w:r w:rsidR="003A787B" w:rsidRPr="007E58D3">
        <w:rPr>
          <w:rFonts w:asciiTheme="minorHAnsi" w:hAnsiTheme="minorHAnsi" w:cstheme="minorHAnsi"/>
          <w:sz w:val="22"/>
          <w:szCs w:val="22"/>
        </w:rPr>
        <w:t>narzędzi pracy</w:t>
      </w:r>
      <w:r w:rsidR="002402F6" w:rsidRPr="007E58D3">
        <w:rPr>
          <w:rFonts w:asciiTheme="minorHAnsi" w:hAnsiTheme="minorHAnsi" w:cstheme="minorHAnsi"/>
          <w:sz w:val="22"/>
          <w:szCs w:val="22"/>
        </w:rPr>
        <w:t>:</w:t>
      </w:r>
    </w:p>
    <w:p w14:paraId="244923F6" w14:textId="7B18E732" w:rsidR="002402F6" w:rsidRPr="007E58D3" w:rsidRDefault="002402F6" w:rsidP="002402F6">
      <w:pPr>
        <w:pStyle w:val="Akapitzlist"/>
        <w:numPr>
          <w:ilvl w:val="0"/>
          <w:numId w:val="40"/>
        </w:numPr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7E58D3">
        <w:rPr>
          <w:rFonts w:asciiTheme="minorHAnsi" w:hAnsiTheme="minorHAnsi" w:cstheme="minorHAnsi"/>
          <w:sz w:val="22"/>
          <w:szCs w:val="22"/>
          <w:lang w:eastAsia="pl-PL"/>
        </w:rPr>
        <w:t>Zagrożenia czynnikami fizycznymi, pyłami, chemicznymi, biologicznymi, niebezpiecznymi i innymi występującymi w procesach pracy,</w:t>
      </w:r>
    </w:p>
    <w:p w14:paraId="056A615A" w14:textId="56A57272" w:rsidR="00281F63" w:rsidRPr="007E58D3" w:rsidRDefault="00281F63" w:rsidP="002402F6">
      <w:pPr>
        <w:pStyle w:val="Akapitzlist"/>
        <w:numPr>
          <w:ilvl w:val="0"/>
          <w:numId w:val="40"/>
        </w:numPr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7E58D3">
        <w:rPr>
          <w:rFonts w:asciiTheme="minorHAnsi" w:hAnsiTheme="minorHAnsi" w:cstheme="minorHAnsi"/>
          <w:sz w:val="22"/>
          <w:szCs w:val="22"/>
          <w:lang w:eastAsia="pl-PL"/>
        </w:rPr>
        <w:t>Wykonywanie prac szczególnie niebezpiec</w:t>
      </w:r>
      <w:r w:rsidR="00BE2370" w:rsidRPr="007E58D3">
        <w:rPr>
          <w:rFonts w:asciiTheme="minorHAnsi" w:hAnsiTheme="minorHAnsi" w:cstheme="minorHAnsi"/>
          <w:sz w:val="22"/>
          <w:szCs w:val="22"/>
          <w:lang w:eastAsia="pl-PL"/>
        </w:rPr>
        <w:t xml:space="preserve">znych: </w:t>
      </w:r>
      <w:r w:rsidRPr="007E58D3">
        <w:rPr>
          <w:rFonts w:asciiTheme="minorHAnsi" w:hAnsiTheme="minorHAnsi" w:cstheme="minorHAnsi"/>
          <w:sz w:val="22"/>
          <w:szCs w:val="22"/>
          <w:lang w:eastAsia="pl-PL"/>
        </w:rPr>
        <w:t>praca na wysokości, w przestrzeniach zamkniętych, z substancjami i mieszaninami niebezpiecznymi</w:t>
      </w:r>
      <w:r w:rsidR="00BE2370" w:rsidRPr="007E58D3">
        <w:rPr>
          <w:rFonts w:asciiTheme="minorHAnsi" w:hAnsiTheme="minorHAnsi" w:cstheme="minorHAnsi"/>
          <w:sz w:val="22"/>
          <w:szCs w:val="22"/>
          <w:lang w:eastAsia="pl-PL"/>
        </w:rPr>
        <w:t xml:space="preserve"> (karty charakterystyki)</w:t>
      </w:r>
      <w:r w:rsidRPr="007E58D3">
        <w:rPr>
          <w:rFonts w:asciiTheme="minorHAnsi" w:hAnsiTheme="minorHAnsi" w:cstheme="minorHAnsi"/>
          <w:sz w:val="22"/>
          <w:szCs w:val="22"/>
          <w:lang w:eastAsia="pl-PL"/>
        </w:rPr>
        <w:t>.</w:t>
      </w:r>
    </w:p>
    <w:p w14:paraId="7DEFFA11" w14:textId="77777777" w:rsidR="002402F6" w:rsidRPr="007E58D3" w:rsidRDefault="002402F6" w:rsidP="002402F6">
      <w:pPr>
        <w:pStyle w:val="Akapitzlist"/>
        <w:numPr>
          <w:ilvl w:val="0"/>
          <w:numId w:val="40"/>
        </w:numPr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7E58D3">
        <w:rPr>
          <w:rFonts w:asciiTheme="minorHAnsi" w:hAnsiTheme="minorHAnsi" w:cstheme="minorHAnsi"/>
          <w:sz w:val="22"/>
          <w:szCs w:val="22"/>
          <w:lang w:eastAsia="pl-PL"/>
        </w:rPr>
        <w:t>Ryzyko zawodowe występujące na stanowiskach pracy</w:t>
      </w:r>
      <w:r w:rsidR="006D7F36" w:rsidRPr="007E58D3">
        <w:rPr>
          <w:rFonts w:asciiTheme="minorHAnsi" w:hAnsiTheme="minorHAnsi" w:cstheme="minorHAnsi"/>
          <w:sz w:val="22"/>
          <w:szCs w:val="22"/>
          <w:lang w:eastAsia="pl-PL"/>
        </w:rPr>
        <w:t>,</w:t>
      </w:r>
    </w:p>
    <w:p w14:paraId="7084F2C5" w14:textId="72029D53" w:rsidR="003A787B" w:rsidRPr="007E58D3" w:rsidRDefault="002402F6" w:rsidP="002402F6">
      <w:pPr>
        <w:pStyle w:val="Akapitzlist"/>
        <w:numPr>
          <w:ilvl w:val="0"/>
          <w:numId w:val="40"/>
        </w:numPr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7E58D3">
        <w:rPr>
          <w:rFonts w:asciiTheme="minorHAnsi" w:hAnsiTheme="minorHAnsi" w:cstheme="minorHAnsi"/>
          <w:sz w:val="22"/>
          <w:szCs w:val="22"/>
          <w:lang w:eastAsia="pl-PL"/>
        </w:rPr>
        <w:t>O</w:t>
      </w:r>
      <w:r w:rsidR="003A787B" w:rsidRPr="007E58D3">
        <w:rPr>
          <w:rFonts w:asciiTheme="minorHAnsi" w:hAnsiTheme="minorHAnsi" w:cstheme="minorHAnsi"/>
          <w:sz w:val="22"/>
          <w:szCs w:val="22"/>
          <w:lang w:eastAsia="pl-PL"/>
        </w:rPr>
        <w:t>rganizacj</w:t>
      </w:r>
      <w:r w:rsidRPr="007E58D3">
        <w:rPr>
          <w:rFonts w:asciiTheme="minorHAnsi" w:hAnsiTheme="minorHAnsi" w:cstheme="minorHAnsi"/>
          <w:sz w:val="22"/>
          <w:szCs w:val="22"/>
          <w:lang w:eastAsia="pl-PL"/>
        </w:rPr>
        <w:t>a</w:t>
      </w:r>
      <w:r w:rsidR="003A787B" w:rsidRPr="007E58D3">
        <w:rPr>
          <w:rFonts w:asciiTheme="minorHAnsi" w:hAnsiTheme="minorHAnsi" w:cstheme="minorHAnsi"/>
          <w:sz w:val="22"/>
          <w:szCs w:val="22"/>
          <w:lang w:eastAsia="pl-PL"/>
        </w:rPr>
        <w:t xml:space="preserve"> pracy i stanowisk pracy:</w:t>
      </w:r>
    </w:p>
    <w:p w14:paraId="37625ED6" w14:textId="0FF3DE7E" w:rsidR="003A787B" w:rsidRPr="007E58D3" w:rsidRDefault="003A787B" w:rsidP="001D2C05">
      <w:pPr>
        <w:pStyle w:val="Akapitzlist"/>
        <w:numPr>
          <w:ilvl w:val="2"/>
          <w:numId w:val="23"/>
        </w:numPr>
        <w:ind w:left="1154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7E58D3">
        <w:rPr>
          <w:rFonts w:asciiTheme="minorHAnsi" w:hAnsiTheme="minorHAnsi" w:cstheme="minorHAnsi"/>
          <w:sz w:val="22"/>
          <w:szCs w:val="22"/>
          <w:lang w:eastAsia="pl-PL"/>
        </w:rPr>
        <w:t>b</w:t>
      </w:r>
      <w:r w:rsidR="002402F6" w:rsidRPr="007E58D3">
        <w:rPr>
          <w:rFonts w:asciiTheme="minorHAnsi" w:hAnsiTheme="minorHAnsi" w:cstheme="minorHAnsi"/>
          <w:sz w:val="22"/>
          <w:szCs w:val="22"/>
          <w:lang w:eastAsia="pl-PL"/>
        </w:rPr>
        <w:t>adania lekarskie,</w:t>
      </w:r>
    </w:p>
    <w:p w14:paraId="19AB2F43" w14:textId="1715B121" w:rsidR="002402F6" w:rsidRPr="007E58D3" w:rsidRDefault="002402F6" w:rsidP="001D2C05">
      <w:pPr>
        <w:pStyle w:val="Akapitzlist"/>
        <w:numPr>
          <w:ilvl w:val="2"/>
          <w:numId w:val="23"/>
        </w:numPr>
        <w:ind w:left="1154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7E58D3">
        <w:rPr>
          <w:rFonts w:asciiTheme="minorHAnsi" w:hAnsiTheme="minorHAnsi" w:cstheme="minorHAnsi"/>
          <w:sz w:val="22"/>
          <w:szCs w:val="22"/>
          <w:lang w:eastAsia="pl-PL"/>
        </w:rPr>
        <w:t>ŚOI, odzież i obuwie robocze,</w:t>
      </w:r>
    </w:p>
    <w:p w14:paraId="3BF2AA17" w14:textId="77777777" w:rsidR="002402F6" w:rsidRPr="007E58D3" w:rsidRDefault="002402F6" w:rsidP="001D2C05">
      <w:pPr>
        <w:pStyle w:val="Akapitzlist"/>
        <w:numPr>
          <w:ilvl w:val="2"/>
          <w:numId w:val="23"/>
        </w:numPr>
        <w:ind w:left="1154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7E58D3">
        <w:rPr>
          <w:rFonts w:asciiTheme="minorHAnsi" w:hAnsiTheme="minorHAnsi" w:cstheme="minorHAnsi"/>
          <w:sz w:val="22"/>
          <w:szCs w:val="22"/>
          <w:lang w:eastAsia="pl-PL"/>
        </w:rPr>
        <w:t>sposoby ograniczania narażenia,</w:t>
      </w:r>
    </w:p>
    <w:p w14:paraId="61772421" w14:textId="30BD407F" w:rsidR="003A787B" w:rsidRPr="007E58D3" w:rsidRDefault="002402F6" w:rsidP="001D2C05">
      <w:pPr>
        <w:pStyle w:val="Akapitzlist"/>
        <w:numPr>
          <w:ilvl w:val="1"/>
          <w:numId w:val="23"/>
        </w:numPr>
        <w:ind w:left="814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7E58D3">
        <w:rPr>
          <w:rFonts w:asciiTheme="minorHAnsi" w:hAnsiTheme="minorHAnsi" w:cstheme="minorHAnsi"/>
          <w:sz w:val="22"/>
          <w:szCs w:val="22"/>
          <w:lang w:eastAsia="pl-PL"/>
        </w:rPr>
        <w:t>S</w:t>
      </w:r>
      <w:r w:rsidR="003A787B" w:rsidRPr="007E58D3">
        <w:rPr>
          <w:rFonts w:asciiTheme="minorHAnsi" w:hAnsiTheme="minorHAnsi" w:cstheme="minorHAnsi"/>
          <w:sz w:val="22"/>
          <w:szCs w:val="22"/>
          <w:lang w:eastAsia="pl-PL"/>
        </w:rPr>
        <w:t>tosowani</w:t>
      </w:r>
      <w:r w:rsidRPr="007E58D3">
        <w:rPr>
          <w:rFonts w:asciiTheme="minorHAnsi" w:hAnsiTheme="minorHAnsi" w:cstheme="minorHAnsi"/>
          <w:sz w:val="22"/>
          <w:szCs w:val="22"/>
          <w:lang w:eastAsia="pl-PL"/>
        </w:rPr>
        <w:t xml:space="preserve">e </w:t>
      </w:r>
      <w:r w:rsidR="003A787B" w:rsidRPr="007E58D3">
        <w:rPr>
          <w:rFonts w:asciiTheme="minorHAnsi" w:hAnsiTheme="minorHAnsi" w:cstheme="minorHAnsi"/>
          <w:sz w:val="22"/>
          <w:szCs w:val="22"/>
          <w:lang w:eastAsia="pl-PL"/>
        </w:rPr>
        <w:t>środków ochrony zbiorowej i indywidualnej:</w:t>
      </w:r>
    </w:p>
    <w:p w14:paraId="32B1EE84" w14:textId="77777777" w:rsidR="003A787B" w:rsidRPr="007E58D3" w:rsidRDefault="003A787B" w:rsidP="001D2C05">
      <w:pPr>
        <w:pStyle w:val="Akapitzlist"/>
        <w:numPr>
          <w:ilvl w:val="2"/>
          <w:numId w:val="23"/>
        </w:numPr>
        <w:ind w:left="1154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7E58D3">
        <w:rPr>
          <w:rFonts w:asciiTheme="minorHAnsi" w:hAnsiTheme="minorHAnsi" w:cstheme="minorHAnsi"/>
          <w:sz w:val="22"/>
          <w:szCs w:val="22"/>
          <w:lang w:eastAsia="pl-PL"/>
        </w:rPr>
        <w:t>dobór środków,</w:t>
      </w:r>
    </w:p>
    <w:p w14:paraId="6AD10A59" w14:textId="590C5BAD" w:rsidR="002402F6" w:rsidRPr="007E58D3" w:rsidRDefault="002402F6" w:rsidP="001D2C05">
      <w:pPr>
        <w:pStyle w:val="Akapitzlist"/>
        <w:numPr>
          <w:ilvl w:val="2"/>
          <w:numId w:val="23"/>
        </w:numPr>
        <w:ind w:left="1154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7E58D3">
        <w:rPr>
          <w:rFonts w:asciiTheme="minorHAnsi" w:hAnsiTheme="minorHAnsi" w:cstheme="minorHAnsi"/>
          <w:sz w:val="22"/>
          <w:szCs w:val="22"/>
          <w:lang w:eastAsia="pl-PL"/>
        </w:rPr>
        <w:t>stosowanie</w:t>
      </w:r>
      <w:r w:rsidR="00685767" w:rsidRPr="007E58D3">
        <w:rPr>
          <w:rFonts w:asciiTheme="minorHAnsi" w:hAnsiTheme="minorHAnsi" w:cstheme="minorHAnsi"/>
          <w:sz w:val="22"/>
          <w:szCs w:val="22"/>
          <w:lang w:eastAsia="pl-PL"/>
        </w:rPr>
        <w:t xml:space="preserve"> środków w procesach pracy</w:t>
      </w:r>
      <w:r w:rsidR="006D7F36" w:rsidRPr="007E58D3">
        <w:rPr>
          <w:rFonts w:asciiTheme="minorHAnsi" w:hAnsiTheme="minorHAnsi" w:cstheme="minorHAnsi"/>
          <w:sz w:val="22"/>
          <w:szCs w:val="22"/>
          <w:lang w:eastAsia="pl-PL"/>
        </w:rPr>
        <w:t>,</w:t>
      </w:r>
    </w:p>
    <w:p w14:paraId="3CADA28F" w14:textId="2C84852E" w:rsidR="003A787B" w:rsidRPr="007E58D3" w:rsidRDefault="002402F6" w:rsidP="001D2C05">
      <w:pPr>
        <w:pStyle w:val="Akapitzlist"/>
        <w:numPr>
          <w:ilvl w:val="1"/>
          <w:numId w:val="23"/>
        </w:numPr>
        <w:ind w:left="87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7E58D3">
        <w:rPr>
          <w:rFonts w:asciiTheme="minorHAnsi" w:hAnsiTheme="minorHAnsi" w:cstheme="minorHAnsi"/>
          <w:sz w:val="22"/>
          <w:szCs w:val="22"/>
          <w:lang w:eastAsia="pl-PL"/>
        </w:rPr>
        <w:t>W</w:t>
      </w:r>
      <w:r w:rsidR="003A787B" w:rsidRPr="007E58D3">
        <w:rPr>
          <w:rFonts w:asciiTheme="minorHAnsi" w:hAnsiTheme="minorHAnsi" w:cstheme="minorHAnsi"/>
          <w:sz w:val="22"/>
          <w:szCs w:val="22"/>
          <w:lang w:eastAsia="pl-PL"/>
        </w:rPr>
        <w:t>prowadzeni</w:t>
      </w:r>
      <w:r w:rsidR="00281F63" w:rsidRPr="007E58D3">
        <w:rPr>
          <w:rFonts w:asciiTheme="minorHAnsi" w:hAnsiTheme="minorHAnsi" w:cstheme="minorHAnsi"/>
          <w:sz w:val="22"/>
          <w:szCs w:val="22"/>
          <w:lang w:eastAsia="pl-PL"/>
        </w:rPr>
        <w:t>e</w:t>
      </w:r>
      <w:r w:rsidR="003A787B" w:rsidRPr="007E58D3">
        <w:rPr>
          <w:rFonts w:asciiTheme="minorHAnsi" w:hAnsiTheme="minorHAnsi" w:cstheme="minorHAnsi"/>
          <w:sz w:val="22"/>
          <w:szCs w:val="22"/>
          <w:lang w:eastAsia="pl-PL"/>
        </w:rPr>
        <w:t xml:space="preserve"> nowych urządzeń, sprzętu i narzędzi pracy:</w:t>
      </w:r>
    </w:p>
    <w:p w14:paraId="1C48F69A" w14:textId="167F4F37" w:rsidR="002402F6" w:rsidRPr="007E58D3" w:rsidRDefault="002402F6" w:rsidP="001D2C05">
      <w:pPr>
        <w:pStyle w:val="Akapitzlist"/>
        <w:numPr>
          <w:ilvl w:val="2"/>
          <w:numId w:val="23"/>
        </w:numPr>
        <w:ind w:left="121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7E58D3">
        <w:rPr>
          <w:rFonts w:asciiTheme="minorHAnsi" w:hAnsiTheme="minorHAnsi" w:cstheme="minorHAnsi"/>
          <w:sz w:val="22"/>
          <w:szCs w:val="22"/>
          <w:lang w:eastAsia="pl-PL"/>
        </w:rPr>
        <w:t>instrukcje, szkolenia,</w:t>
      </w:r>
    </w:p>
    <w:p w14:paraId="6C421AF8" w14:textId="4E4E3A04" w:rsidR="003A787B" w:rsidRPr="007E58D3" w:rsidRDefault="002402F6" w:rsidP="001D2C05">
      <w:pPr>
        <w:pStyle w:val="Akapitzlist"/>
        <w:numPr>
          <w:ilvl w:val="2"/>
          <w:numId w:val="23"/>
        </w:numPr>
        <w:ind w:left="121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7E58D3">
        <w:rPr>
          <w:rFonts w:asciiTheme="minorHAnsi" w:hAnsiTheme="minorHAnsi" w:cstheme="minorHAnsi"/>
          <w:sz w:val="22"/>
          <w:szCs w:val="22"/>
          <w:lang w:eastAsia="pl-PL"/>
        </w:rPr>
        <w:t>zabezpieczenia</w:t>
      </w:r>
      <w:r w:rsidR="006D7F36" w:rsidRPr="007E58D3">
        <w:rPr>
          <w:rFonts w:asciiTheme="minorHAnsi" w:hAnsiTheme="minorHAnsi" w:cstheme="minorHAnsi"/>
          <w:sz w:val="22"/>
          <w:szCs w:val="22"/>
          <w:lang w:eastAsia="pl-PL"/>
        </w:rPr>
        <w:t>,</w:t>
      </w:r>
    </w:p>
    <w:p w14:paraId="4E5A1282" w14:textId="77B7F774" w:rsidR="003A787B" w:rsidRPr="007E58D3" w:rsidRDefault="00FD3544" w:rsidP="001D2C05">
      <w:pPr>
        <w:pStyle w:val="Akapitzlist"/>
        <w:numPr>
          <w:ilvl w:val="2"/>
          <w:numId w:val="23"/>
        </w:numPr>
        <w:ind w:left="121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7E58D3">
        <w:rPr>
          <w:rFonts w:asciiTheme="minorHAnsi" w:hAnsiTheme="minorHAnsi" w:cstheme="minorHAnsi"/>
          <w:sz w:val="22"/>
          <w:szCs w:val="22"/>
          <w:lang w:eastAsia="pl-PL"/>
        </w:rPr>
        <w:t>c</w:t>
      </w:r>
      <w:r w:rsidR="003A787B" w:rsidRPr="007E58D3">
        <w:rPr>
          <w:rFonts w:asciiTheme="minorHAnsi" w:hAnsiTheme="minorHAnsi" w:cstheme="minorHAnsi"/>
          <w:sz w:val="22"/>
          <w:szCs w:val="22"/>
          <w:lang w:eastAsia="pl-PL"/>
        </w:rPr>
        <w:t>ele konserwacji i przeglądów urządzeń i sprzętu oraz narzędzi</w:t>
      </w:r>
      <w:r w:rsidR="006D7F36" w:rsidRPr="007E58D3">
        <w:rPr>
          <w:rFonts w:asciiTheme="minorHAnsi" w:hAnsiTheme="minorHAnsi" w:cstheme="minorHAnsi"/>
          <w:sz w:val="22"/>
          <w:szCs w:val="22"/>
          <w:lang w:eastAsia="pl-PL"/>
        </w:rPr>
        <w:t>.</w:t>
      </w:r>
    </w:p>
    <w:p w14:paraId="2C1DB6AC" w14:textId="77777777" w:rsidR="00BE2370" w:rsidRPr="007E58D3" w:rsidRDefault="00C05539" w:rsidP="00BE2370">
      <w:pPr>
        <w:pStyle w:val="Akapitzlist"/>
        <w:numPr>
          <w:ilvl w:val="0"/>
          <w:numId w:val="38"/>
        </w:numPr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7E58D3">
        <w:rPr>
          <w:rFonts w:asciiTheme="minorHAnsi" w:hAnsiTheme="minorHAnsi" w:cstheme="minorHAnsi"/>
          <w:sz w:val="22"/>
          <w:szCs w:val="22"/>
        </w:rPr>
        <w:t>Zasady postępowania w razie wypadku i w sytuacjach za</w:t>
      </w:r>
      <w:r w:rsidR="00281F63" w:rsidRPr="007E58D3">
        <w:rPr>
          <w:rFonts w:asciiTheme="minorHAnsi" w:hAnsiTheme="minorHAnsi" w:cstheme="minorHAnsi"/>
          <w:sz w:val="22"/>
          <w:szCs w:val="22"/>
        </w:rPr>
        <w:t>grożeń (np. pożar</w:t>
      </w:r>
      <w:r w:rsidRPr="007E58D3">
        <w:rPr>
          <w:rFonts w:asciiTheme="minorHAnsi" w:hAnsiTheme="minorHAnsi" w:cstheme="minorHAnsi"/>
          <w:sz w:val="22"/>
          <w:szCs w:val="22"/>
        </w:rPr>
        <w:t>, awari</w:t>
      </w:r>
      <w:r w:rsidR="00281F63" w:rsidRPr="007E58D3">
        <w:rPr>
          <w:rFonts w:asciiTheme="minorHAnsi" w:hAnsiTheme="minorHAnsi" w:cstheme="minorHAnsi"/>
          <w:sz w:val="22"/>
          <w:szCs w:val="22"/>
        </w:rPr>
        <w:t xml:space="preserve">a technologiczna – niekontrolowane uwolnienie chloru lub innych szkodliwych substancji). Ewakuacja, stosowanie </w:t>
      </w:r>
      <w:r w:rsidR="00BE2370" w:rsidRPr="007E58D3">
        <w:rPr>
          <w:rFonts w:asciiTheme="minorHAnsi" w:hAnsiTheme="minorHAnsi" w:cstheme="minorHAnsi"/>
          <w:sz w:val="22"/>
          <w:szCs w:val="22"/>
        </w:rPr>
        <w:t>aparatów</w:t>
      </w:r>
      <w:r w:rsidR="00281F63" w:rsidRPr="007E58D3">
        <w:rPr>
          <w:rFonts w:asciiTheme="minorHAnsi" w:hAnsiTheme="minorHAnsi" w:cstheme="minorHAnsi"/>
          <w:sz w:val="22"/>
          <w:szCs w:val="22"/>
        </w:rPr>
        <w:t xml:space="preserve"> powietrznych</w:t>
      </w:r>
      <w:r w:rsidR="00BE2370" w:rsidRPr="007E58D3">
        <w:rPr>
          <w:rFonts w:asciiTheme="minorHAnsi" w:hAnsiTheme="minorHAnsi" w:cstheme="minorHAnsi"/>
          <w:sz w:val="22"/>
          <w:szCs w:val="22"/>
        </w:rPr>
        <w:t xml:space="preserve"> DRAGER PS 4000. </w:t>
      </w:r>
    </w:p>
    <w:p w14:paraId="30480A32" w14:textId="53638622" w:rsidR="00C05539" w:rsidRPr="007E58D3" w:rsidRDefault="00281F63" w:rsidP="00BE2370">
      <w:pPr>
        <w:pStyle w:val="Akapitzlist"/>
        <w:numPr>
          <w:ilvl w:val="0"/>
          <w:numId w:val="38"/>
        </w:numPr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7E58D3">
        <w:rPr>
          <w:rFonts w:asciiTheme="minorHAnsi" w:hAnsiTheme="minorHAnsi" w:cstheme="minorHAnsi"/>
          <w:sz w:val="22"/>
          <w:szCs w:val="22"/>
        </w:rPr>
        <w:t>Z</w:t>
      </w:r>
      <w:r w:rsidR="00C05539" w:rsidRPr="007E58D3">
        <w:rPr>
          <w:rFonts w:asciiTheme="minorHAnsi" w:hAnsiTheme="minorHAnsi" w:cstheme="minorHAnsi"/>
          <w:sz w:val="22"/>
          <w:szCs w:val="22"/>
        </w:rPr>
        <w:t>asady udzielania p</w:t>
      </w:r>
      <w:r w:rsidR="003A787B" w:rsidRPr="007E58D3">
        <w:rPr>
          <w:rFonts w:asciiTheme="minorHAnsi" w:hAnsiTheme="minorHAnsi" w:cstheme="minorHAnsi"/>
          <w:sz w:val="22"/>
          <w:szCs w:val="22"/>
        </w:rPr>
        <w:t>ierwszej pomocy w razie wypadku</w:t>
      </w:r>
      <w:r w:rsidR="002402F6" w:rsidRPr="007E58D3">
        <w:rPr>
          <w:rFonts w:asciiTheme="minorHAnsi" w:hAnsiTheme="minorHAnsi" w:cstheme="minorHAnsi"/>
          <w:sz w:val="22"/>
          <w:szCs w:val="22"/>
        </w:rPr>
        <w:t xml:space="preserve"> (część praktyczna obejmująca resuscytację)</w:t>
      </w:r>
      <w:r w:rsidR="006D7F36" w:rsidRPr="007E58D3">
        <w:rPr>
          <w:rFonts w:asciiTheme="minorHAnsi" w:hAnsiTheme="minorHAnsi" w:cstheme="minorHAnsi"/>
          <w:sz w:val="22"/>
          <w:szCs w:val="22"/>
        </w:rPr>
        <w:t>.</w:t>
      </w:r>
    </w:p>
    <w:p w14:paraId="67E22ACA" w14:textId="77777777" w:rsidR="001D2C05" w:rsidRDefault="00C05539" w:rsidP="001D2C05">
      <w:pPr>
        <w:pStyle w:val="Akapitzlist"/>
        <w:numPr>
          <w:ilvl w:val="0"/>
          <w:numId w:val="38"/>
        </w:numPr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7E58D3">
        <w:rPr>
          <w:rFonts w:asciiTheme="minorHAnsi" w:hAnsiTheme="minorHAnsi" w:cstheme="minorHAnsi"/>
          <w:sz w:val="22"/>
          <w:szCs w:val="22"/>
        </w:rPr>
        <w:t xml:space="preserve">Okoliczności i przyczyny </w:t>
      </w:r>
      <w:r w:rsidR="00281F63" w:rsidRPr="007E58D3">
        <w:rPr>
          <w:rFonts w:asciiTheme="minorHAnsi" w:hAnsiTheme="minorHAnsi" w:cstheme="minorHAnsi"/>
          <w:sz w:val="22"/>
          <w:szCs w:val="22"/>
        </w:rPr>
        <w:t xml:space="preserve">wypadków przy pracy </w:t>
      </w:r>
      <w:r w:rsidRPr="007E58D3">
        <w:rPr>
          <w:rFonts w:asciiTheme="minorHAnsi" w:hAnsiTheme="minorHAnsi" w:cstheme="minorHAnsi"/>
          <w:sz w:val="22"/>
          <w:szCs w:val="22"/>
        </w:rPr>
        <w:t>charakterystycznych dla wykonywanej pracy or</w:t>
      </w:r>
      <w:r w:rsidR="003A787B" w:rsidRPr="007E58D3">
        <w:rPr>
          <w:rFonts w:asciiTheme="minorHAnsi" w:hAnsiTheme="minorHAnsi" w:cstheme="minorHAnsi"/>
          <w:sz w:val="22"/>
          <w:szCs w:val="22"/>
        </w:rPr>
        <w:t>az związana z nimi profilaktyka</w:t>
      </w:r>
      <w:r w:rsidR="00D31890" w:rsidRPr="007E58D3">
        <w:rPr>
          <w:rFonts w:asciiTheme="minorHAnsi" w:hAnsiTheme="minorHAnsi" w:cstheme="minorHAnsi"/>
          <w:sz w:val="22"/>
          <w:szCs w:val="22"/>
        </w:rPr>
        <w:t xml:space="preserve"> (w tym wnioski i zalecenia profilaktyczne)</w:t>
      </w:r>
      <w:r w:rsidR="003A787B" w:rsidRPr="007E58D3">
        <w:rPr>
          <w:rFonts w:asciiTheme="minorHAnsi" w:hAnsiTheme="minorHAnsi" w:cstheme="minorHAnsi"/>
          <w:sz w:val="22"/>
          <w:szCs w:val="22"/>
          <w:lang w:eastAsia="pl-PL"/>
        </w:rPr>
        <w:t>.</w:t>
      </w:r>
    </w:p>
    <w:p w14:paraId="6566C751" w14:textId="77777777" w:rsidR="001D2C05" w:rsidRDefault="001D2C05" w:rsidP="001D2C05">
      <w:pPr>
        <w:pStyle w:val="Akapitzlist"/>
        <w:ind w:left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25AE6CD1" w14:textId="134EB605" w:rsidR="001D2C05" w:rsidRPr="001D2C05" w:rsidRDefault="001D2C05" w:rsidP="001D2C05">
      <w:pPr>
        <w:pStyle w:val="Akapitzlist"/>
        <w:ind w:left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D2C05">
        <w:rPr>
          <w:rFonts w:asciiTheme="minorHAnsi" w:hAnsiTheme="minorHAnsi" w:cstheme="minorHAnsi"/>
          <w:b/>
          <w:sz w:val="22"/>
          <w:szCs w:val="22"/>
        </w:rPr>
        <w:t>Dodatkowe informacje:</w:t>
      </w:r>
    </w:p>
    <w:p w14:paraId="7B56B1ED" w14:textId="3ECE1BD8" w:rsidR="00AC144D" w:rsidRPr="001D2C05" w:rsidRDefault="00DB0FB6" w:rsidP="001D2C05">
      <w:pPr>
        <w:pStyle w:val="Akapitzlist"/>
        <w:numPr>
          <w:ilvl w:val="0"/>
          <w:numId w:val="44"/>
        </w:numPr>
        <w:rPr>
          <w:rFonts w:asciiTheme="minorHAnsi" w:hAnsiTheme="minorHAnsi" w:cstheme="minorHAnsi"/>
          <w:b/>
          <w:sz w:val="22"/>
          <w:szCs w:val="22"/>
        </w:rPr>
      </w:pPr>
      <w:r w:rsidRPr="001D2C05">
        <w:rPr>
          <w:rFonts w:asciiTheme="minorHAnsi" w:hAnsiTheme="minorHAnsi" w:cstheme="minorHAnsi"/>
          <w:b/>
          <w:sz w:val="22"/>
          <w:szCs w:val="22"/>
        </w:rPr>
        <w:t>Szkolenia w siedzibie organizatora</w:t>
      </w:r>
      <w:r w:rsidR="00A53529">
        <w:rPr>
          <w:rFonts w:asciiTheme="minorHAnsi" w:hAnsiTheme="minorHAnsi" w:cstheme="minorHAnsi"/>
          <w:b/>
          <w:sz w:val="22"/>
          <w:szCs w:val="22"/>
        </w:rPr>
        <w:t xml:space="preserve"> na terenie miasta Szczecin</w:t>
      </w:r>
    </w:p>
    <w:p w14:paraId="78C74D10" w14:textId="2B79C1D7" w:rsidR="004A514D" w:rsidRPr="001D2C05" w:rsidRDefault="00AC144D" w:rsidP="001D2C05">
      <w:pPr>
        <w:pStyle w:val="Akapitzlist"/>
        <w:numPr>
          <w:ilvl w:val="0"/>
          <w:numId w:val="28"/>
        </w:numPr>
        <w:spacing w:after="160"/>
        <w:rPr>
          <w:rFonts w:asciiTheme="minorHAnsi" w:hAnsiTheme="minorHAnsi" w:cstheme="minorHAnsi"/>
          <w:sz w:val="22"/>
          <w:szCs w:val="22"/>
        </w:rPr>
      </w:pPr>
      <w:r w:rsidRPr="001D2C05">
        <w:rPr>
          <w:rFonts w:asciiTheme="minorHAnsi" w:hAnsiTheme="minorHAnsi" w:cstheme="minorHAnsi"/>
          <w:sz w:val="22"/>
          <w:szCs w:val="22"/>
        </w:rPr>
        <w:t xml:space="preserve">Szkolenia okresowe bhp dla pracowników zatrudnionych na stanowiskach robotniczych wykonujących prace szczególnie niebezpieczne: </w:t>
      </w:r>
    </w:p>
    <w:p w14:paraId="10E46144" w14:textId="535FCB37" w:rsidR="004A514D" w:rsidRPr="001D2C05" w:rsidRDefault="00AC144D" w:rsidP="001D2C05">
      <w:pPr>
        <w:pStyle w:val="Akapitzlist"/>
        <w:numPr>
          <w:ilvl w:val="1"/>
          <w:numId w:val="29"/>
        </w:numPr>
        <w:spacing w:after="160"/>
        <w:rPr>
          <w:rFonts w:asciiTheme="minorHAnsi" w:hAnsiTheme="minorHAnsi" w:cstheme="minorHAnsi"/>
          <w:sz w:val="22"/>
          <w:szCs w:val="22"/>
        </w:rPr>
      </w:pPr>
      <w:r w:rsidRPr="001D2C05">
        <w:rPr>
          <w:rFonts w:asciiTheme="minorHAnsi" w:hAnsiTheme="minorHAnsi" w:cstheme="minorHAnsi"/>
          <w:sz w:val="22"/>
          <w:szCs w:val="22"/>
        </w:rPr>
        <w:t>około 330 osób</w:t>
      </w:r>
      <w:r w:rsidR="00E241B6" w:rsidRPr="001D2C05">
        <w:rPr>
          <w:rFonts w:asciiTheme="minorHAnsi" w:hAnsiTheme="minorHAnsi" w:cstheme="minorHAnsi"/>
          <w:sz w:val="22"/>
          <w:szCs w:val="22"/>
        </w:rPr>
        <w:t xml:space="preserve"> </w:t>
      </w:r>
      <w:r w:rsidRPr="001D2C05">
        <w:rPr>
          <w:rFonts w:asciiTheme="minorHAnsi" w:hAnsiTheme="minorHAnsi" w:cstheme="minorHAnsi"/>
          <w:sz w:val="22"/>
          <w:szCs w:val="22"/>
        </w:rPr>
        <w:t>- grupy po ok 30 os.,</w:t>
      </w:r>
    </w:p>
    <w:p w14:paraId="2840A204" w14:textId="4EA59369" w:rsidR="00C615B7" w:rsidRPr="001D2C05" w:rsidRDefault="00AC144D" w:rsidP="001D2C05">
      <w:pPr>
        <w:pStyle w:val="Akapitzlist"/>
        <w:numPr>
          <w:ilvl w:val="1"/>
          <w:numId w:val="29"/>
        </w:numPr>
        <w:spacing w:after="160"/>
        <w:rPr>
          <w:rFonts w:asciiTheme="minorHAnsi" w:hAnsiTheme="minorHAnsi" w:cstheme="minorHAnsi"/>
          <w:sz w:val="22"/>
          <w:szCs w:val="22"/>
        </w:rPr>
      </w:pPr>
      <w:r w:rsidRPr="001D2C05">
        <w:rPr>
          <w:rFonts w:asciiTheme="minorHAnsi" w:hAnsiTheme="minorHAnsi" w:cstheme="minorHAnsi"/>
          <w:sz w:val="22"/>
          <w:szCs w:val="22"/>
        </w:rPr>
        <w:t>termin: co tygodniowy cykl szkoleń, start od 16/02/2026 koniec ok. 27/04/2026</w:t>
      </w:r>
      <w:r w:rsidR="00C615B7" w:rsidRPr="001D2C05">
        <w:rPr>
          <w:rFonts w:asciiTheme="minorHAnsi" w:hAnsiTheme="minorHAnsi" w:cstheme="minorHAnsi"/>
          <w:sz w:val="22"/>
          <w:szCs w:val="22"/>
        </w:rPr>
        <w:t>.</w:t>
      </w:r>
    </w:p>
    <w:p w14:paraId="07989B97" w14:textId="7FC8AE8B" w:rsidR="00AC144D" w:rsidRPr="001D2C05" w:rsidRDefault="00AC144D" w:rsidP="001D2C05">
      <w:pPr>
        <w:pStyle w:val="Akapitzlist"/>
        <w:numPr>
          <w:ilvl w:val="0"/>
          <w:numId w:val="29"/>
        </w:numPr>
        <w:spacing w:after="160"/>
        <w:rPr>
          <w:rFonts w:asciiTheme="minorHAnsi" w:hAnsiTheme="minorHAnsi" w:cstheme="minorHAnsi"/>
          <w:sz w:val="22"/>
          <w:szCs w:val="22"/>
        </w:rPr>
      </w:pPr>
      <w:r w:rsidRPr="001D2C05">
        <w:rPr>
          <w:rFonts w:asciiTheme="minorHAnsi" w:hAnsiTheme="minorHAnsi" w:cstheme="minorHAnsi"/>
          <w:sz w:val="22"/>
          <w:szCs w:val="22"/>
        </w:rPr>
        <w:t xml:space="preserve">Szkolenia okresowe bhp dla pracowników zatrudnionych na stanowiskach robotniczych pełniących nadzór </w:t>
      </w:r>
      <w:r w:rsidR="00BE6D1C" w:rsidRPr="001D2C05">
        <w:rPr>
          <w:rFonts w:asciiTheme="minorHAnsi" w:hAnsiTheme="minorHAnsi" w:cstheme="minorHAnsi"/>
          <w:sz w:val="22"/>
          <w:szCs w:val="22"/>
        </w:rPr>
        <w:t>jako brygadziści, mistrzowie i kierownicy</w:t>
      </w:r>
      <w:r w:rsidRPr="001D2C05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1BB5170F" w14:textId="3C192578" w:rsidR="004A514D" w:rsidRPr="001D2C05" w:rsidRDefault="00C615B7" w:rsidP="001D2C05">
      <w:pPr>
        <w:pStyle w:val="Akapitzlist"/>
        <w:numPr>
          <w:ilvl w:val="1"/>
          <w:numId w:val="32"/>
        </w:numPr>
        <w:spacing w:after="160"/>
        <w:rPr>
          <w:rFonts w:asciiTheme="minorHAnsi" w:hAnsiTheme="minorHAnsi" w:cstheme="minorHAnsi"/>
          <w:sz w:val="22"/>
          <w:szCs w:val="22"/>
        </w:rPr>
      </w:pPr>
      <w:r w:rsidRPr="001D2C05">
        <w:rPr>
          <w:rFonts w:asciiTheme="minorHAnsi" w:hAnsiTheme="minorHAnsi" w:cstheme="minorHAnsi"/>
          <w:sz w:val="22"/>
          <w:szCs w:val="22"/>
        </w:rPr>
        <w:t xml:space="preserve">około 20 osób, </w:t>
      </w:r>
    </w:p>
    <w:p w14:paraId="0D425559" w14:textId="1DAE90F6" w:rsidR="004A514D" w:rsidRPr="001D2C05" w:rsidRDefault="00C615B7" w:rsidP="001D2C05">
      <w:pPr>
        <w:pStyle w:val="Akapitzlist"/>
        <w:numPr>
          <w:ilvl w:val="1"/>
          <w:numId w:val="32"/>
        </w:numPr>
        <w:spacing w:after="160"/>
        <w:rPr>
          <w:rFonts w:asciiTheme="minorHAnsi" w:hAnsiTheme="minorHAnsi" w:cstheme="minorHAnsi"/>
          <w:sz w:val="22"/>
          <w:szCs w:val="22"/>
        </w:rPr>
      </w:pPr>
      <w:r w:rsidRPr="001D2C05">
        <w:rPr>
          <w:rFonts w:asciiTheme="minorHAnsi" w:hAnsiTheme="minorHAnsi" w:cstheme="minorHAnsi"/>
          <w:sz w:val="22"/>
          <w:szCs w:val="22"/>
        </w:rPr>
        <w:t>termin: 16/02/2026.</w:t>
      </w:r>
    </w:p>
    <w:p w14:paraId="75FE58B9" w14:textId="3DEADC2A" w:rsidR="00DB0FB6" w:rsidRPr="001D2C05" w:rsidRDefault="00DB0FB6" w:rsidP="001D2C05">
      <w:pPr>
        <w:pStyle w:val="Akapitzlist"/>
        <w:numPr>
          <w:ilvl w:val="0"/>
          <w:numId w:val="44"/>
        </w:numPr>
        <w:rPr>
          <w:rFonts w:asciiTheme="minorHAnsi" w:hAnsiTheme="minorHAnsi" w:cstheme="minorHAnsi"/>
          <w:b/>
          <w:sz w:val="22"/>
          <w:szCs w:val="22"/>
        </w:rPr>
      </w:pPr>
      <w:r w:rsidRPr="001D2C05">
        <w:rPr>
          <w:rFonts w:asciiTheme="minorHAnsi" w:hAnsiTheme="minorHAnsi" w:cstheme="minorHAnsi"/>
          <w:b/>
          <w:sz w:val="22"/>
          <w:szCs w:val="22"/>
        </w:rPr>
        <w:t>Szkolenia we wskazanej lokalizacji (Żelewo)</w:t>
      </w:r>
    </w:p>
    <w:p w14:paraId="4396E9AB" w14:textId="2F008581" w:rsidR="00C615B7" w:rsidRPr="001D2C05" w:rsidRDefault="00C615B7" w:rsidP="001D2C05">
      <w:pPr>
        <w:pStyle w:val="Akapitzlist"/>
        <w:numPr>
          <w:ilvl w:val="0"/>
          <w:numId w:val="36"/>
        </w:numPr>
        <w:spacing w:after="160"/>
        <w:rPr>
          <w:rFonts w:asciiTheme="minorHAnsi" w:hAnsiTheme="minorHAnsi" w:cstheme="minorHAnsi"/>
          <w:sz w:val="22"/>
          <w:szCs w:val="22"/>
        </w:rPr>
      </w:pPr>
      <w:r w:rsidRPr="001D2C05">
        <w:rPr>
          <w:rFonts w:asciiTheme="minorHAnsi" w:hAnsiTheme="minorHAnsi" w:cstheme="minorHAnsi"/>
          <w:sz w:val="22"/>
          <w:szCs w:val="22"/>
        </w:rPr>
        <w:t>Szkolenia okresowe bhp dla pracowników zatrudnionych na stanowiskach robotniczych oraz robotniczych wykonujących prace szczególnie niebezpieczne</w:t>
      </w:r>
    </w:p>
    <w:p w14:paraId="56EABE6D" w14:textId="0B8EAB23" w:rsidR="004A514D" w:rsidRPr="001D2C05" w:rsidRDefault="00C615B7" w:rsidP="001D2C05">
      <w:pPr>
        <w:pStyle w:val="Akapitzlist"/>
        <w:numPr>
          <w:ilvl w:val="1"/>
          <w:numId w:val="34"/>
        </w:numPr>
        <w:spacing w:after="160"/>
        <w:rPr>
          <w:rFonts w:asciiTheme="minorHAnsi" w:hAnsiTheme="minorHAnsi" w:cstheme="minorHAnsi"/>
          <w:sz w:val="22"/>
          <w:szCs w:val="22"/>
        </w:rPr>
      </w:pPr>
      <w:r w:rsidRPr="001D2C05">
        <w:rPr>
          <w:rFonts w:asciiTheme="minorHAnsi" w:hAnsiTheme="minorHAnsi" w:cstheme="minorHAnsi"/>
          <w:sz w:val="22"/>
          <w:szCs w:val="22"/>
        </w:rPr>
        <w:t xml:space="preserve">około 40 osób (35 osób prace niebezpieczne + 5 pracownicy na stanowiskach robotniczych) - dwie grupy po ok 20 osób, </w:t>
      </w:r>
    </w:p>
    <w:p w14:paraId="06982DB9" w14:textId="4C434A86" w:rsidR="004A514D" w:rsidRPr="001D2C05" w:rsidRDefault="00C615B7" w:rsidP="001D2C05">
      <w:pPr>
        <w:pStyle w:val="Akapitzlist"/>
        <w:numPr>
          <w:ilvl w:val="1"/>
          <w:numId w:val="34"/>
        </w:numPr>
        <w:spacing w:after="160"/>
        <w:rPr>
          <w:rFonts w:asciiTheme="minorHAnsi" w:hAnsiTheme="minorHAnsi" w:cstheme="minorHAnsi"/>
          <w:sz w:val="22"/>
          <w:szCs w:val="22"/>
        </w:rPr>
      </w:pPr>
      <w:r w:rsidRPr="001D2C05">
        <w:rPr>
          <w:rFonts w:asciiTheme="minorHAnsi" w:hAnsiTheme="minorHAnsi" w:cstheme="minorHAnsi"/>
          <w:sz w:val="22"/>
          <w:szCs w:val="22"/>
        </w:rPr>
        <w:lastRenderedPageBreak/>
        <w:t>termin: 16/02/2026, 23/02/2026,</w:t>
      </w:r>
    </w:p>
    <w:p w14:paraId="171EC8AF" w14:textId="27625B0E" w:rsidR="004A514D" w:rsidRPr="001D2C05" w:rsidRDefault="00C615B7" w:rsidP="001D2C05">
      <w:pPr>
        <w:pStyle w:val="Akapitzlist"/>
        <w:numPr>
          <w:ilvl w:val="1"/>
          <w:numId w:val="34"/>
        </w:numPr>
        <w:spacing w:after="160"/>
        <w:rPr>
          <w:rFonts w:asciiTheme="minorHAnsi" w:hAnsiTheme="minorHAnsi" w:cstheme="minorHAnsi"/>
          <w:sz w:val="22"/>
          <w:szCs w:val="22"/>
        </w:rPr>
      </w:pPr>
      <w:r w:rsidRPr="001D2C05">
        <w:rPr>
          <w:rFonts w:asciiTheme="minorHAnsi" w:hAnsiTheme="minorHAnsi" w:cstheme="minorHAnsi"/>
          <w:sz w:val="22"/>
          <w:szCs w:val="22"/>
        </w:rPr>
        <w:t>lokalizacja: w siedzibie ZWiK (Zakład Produkcji Wody M</w:t>
      </w:r>
      <w:r w:rsidR="00BE2370" w:rsidRPr="001D2C05">
        <w:rPr>
          <w:rFonts w:asciiTheme="minorHAnsi" w:hAnsiTheme="minorHAnsi" w:cstheme="minorHAnsi"/>
          <w:sz w:val="22"/>
          <w:szCs w:val="22"/>
        </w:rPr>
        <w:t>iedwie,</w:t>
      </w:r>
      <w:r w:rsidRPr="001D2C05">
        <w:rPr>
          <w:rFonts w:asciiTheme="minorHAnsi" w:hAnsiTheme="minorHAnsi" w:cstheme="minorHAnsi"/>
          <w:sz w:val="22"/>
          <w:szCs w:val="22"/>
        </w:rPr>
        <w:t xml:space="preserve"> </w:t>
      </w:r>
      <w:r w:rsidR="00BE2370" w:rsidRPr="001D2C05">
        <w:rPr>
          <w:rFonts w:asciiTheme="minorHAnsi" w:hAnsiTheme="minorHAnsi" w:cstheme="minorHAnsi"/>
          <w:sz w:val="22"/>
          <w:szCs w:val="22"/>
          <w:shd w:val="clear" w:color="auto" w:fill="FFFFFF"/>
        </w:rPr>
        <w:t>74-106</w:t>
      </w:r>
      <w:r w:rsidR="009A3219" w:rsidRPr="001D2C05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hyperlink r:id="rId8" w:history="1">
        <w:r w:rsidRPr="001D2C05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</w:rPr>
          <w:t>Żelewo</w:t>
        </w:r>
      </w:hyperlink>
      <w:r w:rsidRPr="001D2C05">
        <w:rPr>
          <w:rFonts w:asciiTheme="minorHAnsi" w:hAnsiTheme="minorHAnsi" w:cstheme="minorHAnsi"/>
          <w:sz w:val="22"/>
          <w:szCs w:val="22"/>
          <w:shd w:val="clear" w:color="auto" w:fill="FFFFFF"/>
        </w:rPr>
        <w:t>)</w:t>
      </w:r>
    </w:p>
    <w:p w14:paraId="5CF3D3C7" w14:textId="77777777" w:rsidR="008C5457" w:rsidRPr="008C5457" w:rsidRDefault="008C5457" w:rsidP="008C5457">
      <w:pPr>
        <w:pStyle w:val="Akapitzlist"/>
        <w:numPr>
          <w:ilvl w:val="0"/>
          <w:numId w:val="44"/>
        </w:numPr>
        <w:jc w:val="both"/>
        <w:rPr>
          <w:rFonts w:asciiTheme="minorHAnsi" w:hAnsiTheme="minorHAnsi" w:cstheme="minorHAnsi"/>
          <w:sz w:val="22"/>
          <w:szCs w:val="20"/>
          <w:u w:val="single"/>
          <w:lang w:eastAsia="pl-PL"/>
        </w:rPr>
      </w:pPr>
      <w:r w:rsidRPr="008C5457">
        <w:rPr>
          <w:rFonts w:asciiTheme="minorHAnsi" w:hAnsiTheme="minorHAnsi" w:cstheme="minorHAnsi"/>
          <w:sz w:val="22"/>
          <w:szCs w:val="20"/>
          <w:u w:val="single"/>
          <w:lang w:eastAsia="pl-PL"/>
        </w:rPr>
        <w:t>Zamawiający zobowiązuje się do przekazania stosownych dokumentów, wynikających ze specyfiki firmy, tj. np. kart charakterystych, na 7 dni przed pierwszym terminem szkolenia.</w:t>
      </w:r>
    </w:p>
    <w:p w14:paraId="519E6C62" w14:textId="797685AE" w:rsidR="004A514D" w:rsidRPr="008C5457" w:rsidRDefault="004A514D" w:rsidP="008C5457">
      <w:pPr>
        <w:rPr>
          <w:rFonts w:asciiTheme="minorHAnsi" w:hAnsiTheme="minorHAnsi" w:cstheme="minorHAnsi"/>
          <w:sz w:val="22"/>
          <w:szCs w:val="22"/>
        </w:rPr>
      </w:pPr>
      <w:r w:rsidRPr="008C5457">
        <w:rPr>
          <w:rFonts w:asciiTheme="minorHAnsi" w:hAnsiTheme="minorHAnsi" w:cstheme="minorHAnsi"/>
          <w:sz w:val="22"/>
          <w:szCs w:val="22"/>
        </w:rPr>
        <w:t xml:space="preserve">   </w:t>
      </w:r>
    </w:p>
    <w:p w14:paraId="223393B6" w14:textId="77777777" w:rsidR="004A514D" w:rsidRPr="007E58D3" w:rsidRDefault="004A514D" w:rsidP="004A514D">
      <w:pPr>
        <w:rPr>
          <w:rFonts w:asciiTheme="minorHAnsi" w:hAnsiTheme="minorHAnsi" w:cstheme="minorHAnsi"/>
          <w:sz w:val="22"/>
          <w:szCs w:val="22"/>
        </w:rPr>
      </w:pPr>
    </w:p>
    <w:p w14:paraId="73CF614A" w14:textId="77777777" w:rsidR="004A514D" w:rsidRPr="007E58D3" w:rsidRDefault="004A514D" w:rsidP="004A514D">
      <w:pPr>
        <w:rPr>
          <w:rFonts w:asciiTheme="minorHAnsi" w:hAnsiTheme="minorHAnsi" w:cstheme="minorHAnsi"/>
          <w:sz w:val="22"/>
          <w:szCs w:val="22"/>
        </w:rPr>
      </w:pPr>
    </w:p>
    <w:p w14:paraId="09D53D9B" w14:textId="20710A70" w:rsidR="004A514D" w:rsidRPr="007E58D3" w:rsidRDefault="004A514D" w:rsidP="00003191">
      <w:pPr>
        <w:jc w:val="both"/>
        <w:rPr>
          <w:rFonts w:asciiTheme="minorHAnsi" w:hAnsiTheme="minorHAnsi" w:cstheme="minorHAnsi"/>
          <w:b/>
          <w:color w:val="FF0000"/>
          <w:sz w:val="22"/>
          <w:szCs w:val="22"/>
          <w:lang w:eastAsia="pl-PL"/>
        </w:rPr>
      </w:pPr>
    </w:p>
    <w:sectPr w:rsidR="004A514D" w:rsidRPr="007E58D3" w:rsidSect="001D2C05">
      <w:headerReference w:type="default" r:id="rId9"/>
      <w:footerReference w:type="default" r:id="rId10"/>
      <w:pgSz w:w="12240" w:h="15840" w:code="1"/>
      <w:pgMar w:top="1440" w:right="1080" w:bottom="1440" w:left="1080" w:header="34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618E6F" w14:textId="77777777" w:rsidR="00A07FD6" w:rsidRDefault="00A07FD6">
      <w:r>
        <w:separator/>
      </w:r>
    </w:p>
  </w:endnote>
  <w:endnote w:type="continuationSeparator" w:id="0">
    <w:p w14:paraId="58460868" w14:textId="77777777" w:rsidR="00A07FD6" w:rsidRDefault="00A07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9D74C" w14:textId="49EE22C4" w:rsidR="0047107A" w:rsidRDefault="0047107A" w:rsidP="0047107A">
    <w:pPr>
      <w:pStyle w:val="Stopka"/>
      <w:jc w:val="right"/>
    </w:pPr>
  </w:p>
  <w:p w14:paraId="47F7EA5D" w14:textId="1AEF3325" w:rsidR="00D555AE" w:rsidRPr="0050287B" w:rsidRDefault="00D555AE">
    <w:pPr>
      <w:pStyle w:val="Stopka"/>
      <w:jc w:val="right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3CE93F" w14:textId="77777777" w:rsidR="00A07FD6" w:rsidRDefault="00A07FD6">
      <w:r>
        <w:separator/>
      </w:r>
    </w:p>
  </w:footnote>
  <w:footnote w:type="continuationSeparator" w:id="0">
    <w:p w14:paraId="27A8A02E" w14:textId="77777777" w:rsidR="00A07FD6" w:rsidRDefault="00A07F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7CD20" w14:textId="6476B275" w:rsidR="00742C21" w:rsidRPr="007E58D3" w:rsidRDefault="007E58D3" w:rsidP="007E58D3">
    <w:pPr>
      <w:tabs>
        <w:tab w:val="center" w:pos="4536"/>
        <w:tab w:val="right" w:pos="9072"/>
      </w:tabs>
      <w:jc w:val="right"/>
      <w:rPr>
        <w:rFonts w:asciiTheme="minorHAnsi" w:eastAsia="Calibri" w:hAnsiTheme="minorHAnsi" w:cstheme="minorHAnsi"/>
        <w:sz w:val="22"/>
        <w:szCs w:val="22"/>
      </w:rPr>
    </w:pPr>
    <w:r w:rsidRPr="007E58D3">
      <w:rPr>
        <w:rFonts w:asciiTheme="minorHAnsi" w:eastAsia="Calibri" w:hAnsiTheme="minorHAnsi" w:cstheme="minorHAnsi"/>
        <w:sz w:val="22"/>
        <w:szCs w:val="22"/>
      </w:rPr>
      <w:t>Załącznik nr 2 do ZO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7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sz w:val="20"/>
        <w:szCs w:val="20"/>
        <w:lang w:eastAsia="ar-SA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color w:val="000000"/>
      </w:rPr>
    </w:lvl>
    <w:lvl w:ilvl="2">
      <w:start w:val="1"/>
      <w:numFmt w:val="lowerRoman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3"/>
    <w:multiLevelType w:val="singleLevel"/>
    <w:tmpl w:val="00000003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17" w:hanging="360"/>
      </w:pPr>
      <w:rPr>
        <w:rFonts w:hint="default"/>
        <w:b w:val="0"/>
        <w:sz w:val="20"/>
        <w:szCs w:val="20"/>
      </w:rPr>
    </w:lvl>
  </w:abstractNum>
  <w:abstractNum w:abstractNumId="3" w15:restartNumberingAfterBreak="0">
    <w:nsid w:val="00000004"/>
    <w:multiLevelType w:val="singleLevel"/>
    <w:tmpl w:val="00000004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  <w:b w:val="0"/>
      </w:rPr>
    </w:lvl>
  </w:abstractNum>
  <w:abstractNum w:abstractNumId="4" w15:restartNumberingAfterBreak="0">
    <w:nsid w:val="00000005"/>
    <w:multiLevelType w:val="singleLevel"/>
    <w:tmpl w:val="C16A7ED8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1074" w:hanging="360"/>
      </w:pPr>
      <w:rPr>
        <w:rFonts w:ascii="Times New Roman" w:eastAsia="Times New Roman" w:hAnsi="Times New Roman" w:cs="Times New Roman"/>
        <w:b w:val="0"/>
        <w:sz w:val="20"/>
        <w:szCs w:val="20"/>
      </w:rPr>
    </w:lvl>
  </w:abstractNum>
  <w:abstractNum w:abstractNumId="5" w15:restartNumberingAfterBreak="0">
    <w:nsid w:val="00000006"/>
    <w:multiLevelType w:val="multilevel"/>
    <w:tmpl w:val="00000006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0"/>
        <w:szCs w:val="20"/>
        <w:lang w:eastAsia="ar-SA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  <w:sz w:val="20"/>
        <w:szCs w:val="20"/>
        <w:lang w:eastAsia="ar-SA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B25CF346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  <w:rPr>
        <w:rFonts w:hint="default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sz w:val="20"/>
        <w:szCs w:val="2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sz w:val="20"/>
        <w:szCs w:val="20"/>
      </w:rPr>
    </w:lvl>
    <w:lvl w:ilvl="6">
      <w:start w:val="1"/>
      <w:numFmt w:val="decimal"/>
      <w:lvlText w:val="%7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sz w:val="20"/>
        <w:szCs w:val="2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sz w:val="20"/>
        <w:szCs w:val="20"/>
      </w:rPr>
    </w:lvl>
  </w:abstractNum>
  <w:abstractNum w:abstractNumId="7" w15:restartNumberingAfterBreak="0">
    <w:nsid w:val="00000008"/>
    <w:multiLevelType w:val="singleLevel"/>
    <w:tmpl w:val="00000008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1077" w:hanging="360"/>
      </w:pPr>
      <w:rPr>
        <w:rFonts w:ascii="Times New Roman" w:eastAsia="Times New Roman" w:hAnsi="Times New Roman" w:cs="Times New Roman"/>
        <w:sz w:val="20"/>
        <w:szCs w:val="20"/>
      </w:rPr>
    </w:lvl>
  </w:abstractNum>
  <w:abstractNum w:abstractNumId="8" w15:restartNumberingAfterBreak="0">
    <w:nsid w:val="00000009"/>
    <w:multiLevelType w:val="multilevel"/>
    <w:tmpl w:val="00000009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0A"/>
    <w:multiLevelType w:val="singleLevel"/>
    <w:tmpl w:val="0000000A"/>
    <w:name w:val="WW8Num26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sz w:val="20"/>
        <w:szCs w:val="20"/>
        <w:lang w:eastAsia="ar-SA"/>
      </w:rPr>
    </w:lvl>
  </w:abstractNum>
  <w:abstractNum w:abstractNumId="10" w15:restartNumberingAfterBreak="0">
    <w:nsid w:val="0000000B"/>
    <w:multiLevelType w:val="singleLevel"/>
    <w:tmpl w:val="CA3E58B2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trike w:val="0"/>
        <w:color w:val="auto"/>
        <w:sz w:val="22"/>
        <w:szCs w:val="22"/>
      </w:rPr>
    </w:lvl>
  </w:abstractNum>
  <w:abstractNum w:abstractNumId="11" w15:restartNumberingAfterBreak="0">
    <w:nsid w:val="0000000C"/>
    <w:multiLevelType w:val="singleLevel"/>
    <w:tmpl w:val="0000000C"/>
    <w:name w:val="WW8Num28"/>
    <w:lvl w:ilvl="0">
      <w:start w:val="1"/>
      <w:numFmt w:val="decimal"/>
      <w:lvlText w:val="%1)"/>
      <w:lvlJc w:val="left"/>
      <w:pPr>
        <w:tabs>
          <w:tab w:val="num" w:pos="0"/>
        </w:tabs>
        <w:ind w:left="717" w:hanging="360"/>
      </w:pPr>
      <w:rPr>
        <w:rFonts w:hint="default"/>
        <w:sz w:val="20"/>
        <w:szCs w:val="20"/>
        <w:lang w:eastAsia="ar-SA"/>
      </w:rPr>
    </w:lvl>
  </w:abstractNum>
  <w:abstractNum w:abstractNumId="12" w15:restartNumberingAfterBreak="0">
    <w:nsid w:val="0000000D"/>
    <w:multiLevelType w:val="singleLevel"/>
    <w:tmpl w:val="0000000D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</w:abstractNum>
  <w:abstractNum w:abstractNumId="13" w15:restartNumberingAfterBreak="0">
    <w:nsid w:val="00000025"/>
    <w:multiLevelType w:val="multilevel"/>
    <w:tmpl w:val="72B4EF74"/>
    <w:name w:val="WW8Num5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numFmt w:val="bullet"/>
      <w:lvlText w:val=""/>
      <w:lvlJc w:val="left"/>
      <w:pPr>
        <w:ind w:left="2700" w:hanging="360"/>
      </w:pPr>
      <w:rPr>
        <w:rFonts w:ascii="Symbol" w:eastAsia="Times New Roman" w:hAnsi="Symbol" w:cs="Arial" w:hint="default"/>
      </w:r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00000027"/>
    <w:multiLevelType w:val="multilevel"/>
    <w:tmpl w:val="A3DEFE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b w:val="0"/>
        <w:i w:val="0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060B01C9"/>
    <w:multiLevelType w:val="hybridMultilevel"/>
    <w:tmpl w:val="AF4C6746"/>
    <w:lvl w:ilvl="0" w:tplc="5D2AABA0">
      <w:start w:val="1"/>
      <w:numFmt w:val="decimal"/>
      <w:lvlText w:val="%1)"/>
      <w:lvlJc w:val="left"/>
      <w:pPr>
        <w:ind w:left="1097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6" w15:restartNumberingAfterBreak="0">
    <w:nsid w:val="071145F6"/>
    <w:multiLevelType w:val="hybridMultilevel"/>
    <w:tmpl w:val="4F3632B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0B5904C3"/>
    <w:multiLevelType w:val="hybridMultilevel"/>
    <w:tmpl w:val="D53E60CA"/>
    <w:lvl w:ilvl="0" w:tplc="04150001">
      <w:start w:val="1"/>
      <w:numFmt w:val="bullet"/>
      <w:lvlText w:val=""/>
      <w:lvlJc w:val="left"/>
      <w:pPr>
        <w:ind w:left="13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94" w:hanging="360"/>
      </w:pPr>
      <w:rPr>
        <w:rFonts w:ascii="Wingdings" w:hAnsi="Wingdings" w:hint="default"/>
      </w:rPr>
    </w:lvl>
  </w:abstractNum>
  <w:abstractNum w:abstractNumId="18" w15:restartNumberingAfterBreak="0">
    <w:nsid w:val="0FFC6325"/>
    <w:multiLevelType w:val="multilevel"/>
    <w:tmpl w:val="E9F850B0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107B6101"/>
    <w:multiLevelType w:val="hybridMultilevel"/>
    <w:tmpl w:val="21982B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2DB1A67"/>
    <w:multiLevelType w:val="hybridMultilevel"/>
    <w:tmpl w:val="02782E86"/>
    <w:lvl w:ilvl="0" w:tplc="3D54190C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19DB1AF7"/>
    <w:multiLevelType w:val="hybridMultilevel"/>
    <w:tmpl w:val="99668CC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E3D64B7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D1737AE"/>
    <w:multiLevelType w:val="hybridMultilevel"/>
    <w:tmpl w:val="66A8927E"/>
    <w:lvl w:ilvl="0" w:tplc="73922330">
      <w:start w:val="1"/>
      <w:numFmt w:val="decimal"/>
      <w:lvlText w:val="%1."/>
      <w:lvlJc w:val="left"/>
      <w:pPr>
        <w:ind w:left="1069" w:hanging="360"/>
      </w:pPr>
      <w:rPr>
        <w:rFonts w:ascii="Garamond" w:eastAsia="Times New Roman" w:hAnsi="Garamond" w:cs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1F40212A"/>
    <w:multiLevelType w:val="hybridMultilevel"/>
    <w:tmpl w:val="069601D6"/>
    <w:lvl w:ilvl="0" w:tplc="0415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4" w15:restartNumberingAfterBreak="0">
    <w:nsid w:val="27F46A29"/>
    <w:multiLevelType w:val="hybridMultilevel"/>
    <w:tmpl w:val="3C8EA16E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28AE509C"/>
    <w:multiLevelType w:val="hybridMultilevel"/>
    <w:tmpl w:val="1C066878"/>
    <w:lvl w:ilvl="0" w:tplc="E0B86F3A">
      <w:start w:val="1"/>
      <w:numFmt w:val="decimal"/>
      <w:lvlText w:val="%1."/>
      <w:lvlJc w:val="left"/>
      <w:pPr>
        <w:tabs>
          <w:tab w:val="num" w:pos="898"/>
        </w:tabs>
        <w:ind w:left="898" w:hanging="360"/>
      </w:pPr>
      <w:rPr>
        <w:rFonts w:hint="default"/>
      </w:rPr>
    </w:lvl>
    <w:lvl w:ilvl="1" w:tplc="9208A87C">
      <w:start w:val="9"/>
      <w:numFmt w:val="upperRoman"/>
      <w:lvlText w:val="%2."/>
      <w:lvlJc w:val="left"/>
      <w:pPr>
        <w:tabs>
          <w:tab w:val="num" w:pos="2338"/>
        </w:tabs>
        <w:ind w:left="2338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698"/>
        </w:tabs>
        <w:ind w:left="269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8"/>
        </w:tabs>
        <w:ind w:left="341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8"/>
        </w:tabs>
        <w:ind w:left="413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8"/>
        </w:tabs>
        <w:ind w:left="485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8"/>
        </w:tabs>
        <w:ind w:left="557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8"/>
        </w:tabs>
        <w:ind w:left="629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8"/>
        </w:tabs>
        <w:ind w:left="7018" w:hanging="180"/>
      </w:pPr>
    </w:lvl>
  </w:abstractNum>
  <w:abstractNum w:abstractNumId="26" w15:restartNumberingAfterBreak="0">
    <w:nsid w:val="2D5B3F7C"/>
    <w:multiLevelType w:val="hybridMultilevel"/>
    <w:tmpl w:val="4CE210AC"/>
    <w:lvl w:ilvl="0" w:tplc="04150005">
      <w:start w:val="1"/>
      <w:numFmt w:val="bullet"/>
      <w:lvlText w:val=""/>
      <w:lvlJc w:val="left"/>
      <w:pPr>
        <w:ind w:left="24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3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0" w:hanging="360"/>
      </w:pPr>
      <w:rPr>
        <w:rFonts w:ascii="Wingdings" w:hAnsi="Wingdings" w:hint="default"/>
      </w:rPr>
    </w:lvl>
  </w:abstractNum>
  <w:abstractNum w:abstractNumId="27" w15:restartNumberingAfterBreak="0">
    <w:nsid w:val="2ED02FF7"/>
    <w:multiLevelType w:val="multilevel"/>
    <w:tmpl w:val="2A9C3238"/>
    <w:lvl w:ilvl="0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2"/>
      <w:numFmt w:val="decimal"/>
      <w:lvlText w:val="%3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8" w15:restartNumberingAfterBreak="0">
    <w:nsid w:val="2EF35CC8"/>
    <w:multiLevelType w:val="multilevel"/>
    <w:tmpl w:val="33E66FAA"/>
    <w:lvl w:ilvl="0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2"/>
      <w:numFmt w:val="decimal"/>
      <w:lvlText w:val="%3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2F3B35A0"/>
    <w:multiLevelType w:val="multilevel"/>
    <w:tmpl w:val="FEE8AE04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0" w15:restartNumberingAfterBreak="0">
    <w:nsid w:val="2FE805A9"/>
    <w:multiLevelType w:val="hybridMultilevel"/>
    <w:tmpl w:val="21982B3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0223B03"/>
    <w:multiLevelType w:val="hybridMultilevel"/>
    <w:tmpl w:val="5928E4C0"/>
    <w:lvl w:ilvl="0" w:tplc="EA3CC3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212277E"/>
    <w:multiLevelType w:val="multilevel"/>
    <w:tmpl w:val="86F83AD2"/>
    <w:name w:val="WW8Num29223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3" w15:restartNumberingAfterBreak="0">
    <w:nsid w:val="3E713894"/>
    <w:multiLevelType w:val="hybridMultilevel"/>
    <w:tmpl w:val="DEDE97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EF04D00"/>
    <w:multiLevelType w:val="hybridMultilevel"/>
    <w:tmpl w:val="B978E520"/>
    <w:lvl w:ilvl="0" w:tplc="0415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505" w:hanging="360"/>
      </w:pPr>
      <w:rPr>
        <w:rFonts w:hint="default"/>
        <w:sz w:val="20"/>
      </w:rPr>
    </w:lvl>
    <w:lvl w:ilvl="2" w:tplc="04150017">
      <w:start w:val="1"/>
      <w:numFmt w:val="lowerLetter"/>
      <w:lvlText w:val="%3)"/>
      <w:lvlJc w:val="left"/>
      <w:pPr>
        <w:ind w:left="2225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5" w15:restartNumberingAfterBreak="0">
    <w:nsid w:val="42BE3894"/>
    <w:multiLevelType w:val="multilevel"/>
    <w:tmpl w:val="895E75F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6" w15:restartNumberingAfterBreak="0">
    <w:nsid w:val="45644272"/>
    <w:multiLevelType w:val="hybridMultilevel"/>
    <w:tmpl w:val="E8E424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9A74716"/>
    <w:multiLevelType w:val="hybridMultilevel"/>
    <w:tmpl w:val="F308379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4F6A5D43"/>
    <w:multiLevelType w:val="hybridMultilevel"/>
    <w:tmpl w:val="7424E89A"/>
    <w:name w:val="WW8Num402"/>
    <w:lvl w:ilvl="0" w:tplc="06067C46">
      <w:start w:val="2"/>
      <w:numFmt w:val="lowerLetter"/>
      <w:lvlText w:val="%1)"/>
      <w:lvlJc w:val="left"/>
      <w:pPr>
        <w:ind w:left="1211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2C1747E"/>
    <w:multiLevelType w:val="multilevel"/>
    <w:tmpl w:val="E0E40AA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0" w15:restartNumberingAfterBreak="0">
    <w:nsid w:val="565B34B9"/>
    <w:multiLevelType w:val="hybridMultilevel"/>
    <w:tmpl w:val="9E0CB800"/>
    <w:lvl w:ilvl="0" w:tplc="04150011">
      <w:start w:val="1"/>
      <w:numFmt w:val="decimal"/>
      <w:lvlText w:val="%1)"/>
      <w:lvlJc w:val="left"/>
      <w:pPr>
        <w:ind w:left="785" w:hanging="360"/>
      </w:pPr>
      <w:rPr>
        <w:rFonts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1" w15:restartNumberingAfterBreak="0">
    <w:nsid w:val="5A6A5B54"/>
    <w:multiLevelType w:val="multilevel"/>
    <w:tmpl w:val="42EA65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>
      <w:start w:val="7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DD04545"/>
    <w:multiLevelType w:val="hybridMultilevel"/>
    <w:tmpl w:val="09E6065C"/>
    <w:lvl w:ilvl="0" w:tplc="316A2DBA">
      <w:start w:val="1"/>
      <w:numFmt w:val="decimal"/>
      <w:lvlText w:val="%1."/>
      <w:lvlJc w:val="left"/>
      <w:pPr>
        <w:ind w:left="720" w:hanging="360"/>
      </w:pPr>
      <w:rPr>
        <w:rFonts w:ascii="Garamond" w:eastAsia="Times New Roman" w:hAnsi="Garamond" w:cs="Arial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0920B0E"/>
    <w:multiLevelType w:val="hybridMultilevel"/>
    <w:tmpl w:val="54E09350"/>
    <w:lvl w:ilvl="0" w:tplc="04150003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44" w15:restartNumberingAfterBreak="0">
    <w:nsid w:val="613B5818"/>
    <w:multiLevelType w:val="hybridMultilevel"/>
    <w:tmpl w:val="65060CE8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5" w15:restartNumberingAfterBreak="0">
    <w:nsid w:val="69B47928"/>
    <w:multiLevelType w:val="hybridMultilevel"/>
    <w:tmpl w:val="1B1EB63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6A243376"/>
    <w:multiLevelType w:val="hybridMultilevel"/>
    <w:tmpl w:val="F7F877AA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7" w15:restartNumberingAfterBreak="0">
    <w:nsid w:val="6A5F043F"/>
    <w:multiLevelType w:val="multilevel"/>
    <w:tmpl w:val="DF58BB76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  <w:rPr>
        <w:b w:val="0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8" w15:restartNumberingAfterBreak="0">
    <w:nsid w:val="6AE40425"/>
    <w:multiLevelType w:val="hybridMultilevel"/>
    <w:tmpl w:val="3D6486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2F57A0A"/>
    <w:multiLevelType w:val="hybridMultilevel"/>
    <w:tmpl w:val="27EA8658"/>
    <w:lvl w:ilvl="0" w:tplc="2BA4AD9E">
      <w:start w:val="2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0" w15:restartNumberingAfterBreak="0">
    <w:nsid w:val="75B45EE7"/>
    <w:multiLevelType w:val="multilevel"/>
    <w:tmpl w:val="1B1A384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1" w15:restartNumberingAfterBreak="0">
    <w:nsid w:val="7EAC5B09"/>
    <w:multiLevelType w:val="hybridMultilevel"/>
    <w:tmpl w:val="769E1D58"/>
    <w:lvl w:ilvl="0" w:tplc="04BC248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41"/>
  </w:num>
  <w:num w:numId="4">
    <w:abstractNumId w:val="13"/>
  </w:num>
  <w:num w:numId="5">
    <w:abstractNumId w:val="14"/>
  </w:num>
  <w:num w:numId="6">
    <w:abstractNumId w:val="22"/>
  </w:num>
  <w:num w:numId="7">
    <w:abstractNumId w:val="29"/>
  </w:num>
  <w:num w:numId="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5"/>
  </w:num>
  <w:num w:numId="10">
    <w:abstractNumId w:val="47"/>
  </w:num>
  <w:num w:numId="11">
    <w:abstractNumId w:val="31"/>
  </w:num>
  <w:num w:numId="12">
    <w:abstractNumId w:val="51"/>
  </w:num>
  <w:num w:numId="13">
    <w:abstractNumId w:val="21"/>
  </w:num>
  <w:num w:numId="14">
    <w:abstractNumId w:val="36"/>
  </w:num>
  <w:num w:numId="15">
    <w:abstractNumId w:val="28"/>
  </w:num>
  <w:num w:numId="16">
    <w:abstractNumId w:val="27"/>
  </w:num>
  <w:num w:numId="17">
    <w:abstractNumId w:val="15"/>
  </w:num>
  <w:num w:numId="18">
    <w:abstractNumId w:val="48"/>
  </w:num>
  <w:num w:numId="19">
    <w:abstractNumId w:val="19"/>
  </w:num>
  <w:num w:numId="20">
    <w:abstractNumId w:val="17"/>
  </w:num>
  <w:num w:numId="21">
    <w:abstractNumId w:val="24"/>
  </w:num>
  <w:num w:numId="22">
    <w:abstractNumId w:val="44"/>
  </w:num>
  <w:num w:numId="23">
    <w:abstractNumId w:val="34"/>
  </w:num>
  <w:num w:numId="24">
    <w:abstractNumId w:val="23"/>
  </w:num>
  <w:num w:numId="25">
    <w:abstractNumId w:val="26"/>
  </w:num>
  <w:num w:numId="26">
    <w:abstractNumId w:val="46"/>
  </w:num>
  <w:num w:numId="27">
    <w:abstractNumId w:val="43"/>
  </w:num>
  <w:num w:numId="28">
    <w:abstractNumId w:val="35"/>
  </w:num>
  <w:num w:numId="29">
    <w:abstractNumId w:val="18"/>
  </w:num>
  <w:num w:numId="30">
    <w:abstractNumId w:val="39"/>
  </w:num>
  <w:num w:numId="31">
    <w:abstractNumId w:val="35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1440" w:hanging="360"/>
        </w:pPr>
        <w:rPr>
          <w:rFonts w:ascii="Symbol" w:hAnsi="Symbol"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32">
    <w:abstractNumId w:val="35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1440" w:hanging="360"/>
        </w:pPr>
        <w:rPr>
          <w:rFonts w:ascii="Symbol" w:hAnsi="Symbol"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33">
    <w:abstractNumId w:val="35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1440" w:hanging="360"/>
        </w:pPr>
        <w:rPr>
          <w:rFonts w:ascii="Symbol" w:hAnsi="Symbol"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34">
    <w:abstractNumId w:val="35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1440" w:hanging="360"/>
        </w:pPr>
        <w:rPr>
          <w:rFonts w:ascii="Symbol" w:hAnsi="Symbol"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35">
    <w:abstractNumId w:val="35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1440" w:hanging="360"/>
        </w:pPr>
        <w:rPr>
          <w:rFonts w:ascii="Symbol" w:hAnsi="Symbol"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36">
    <w:abstractNumId w:val="50"/>
  </w:num>
  <w:num w:numId="37">
    <w:abstractNumId w:val="49"/>
  </w:num>
  <w:num w:numId="38">
    <w:abstractNumId w:val="37"/>
  </w:num>
  <w:num w:numId="39">
    <w:abstractNumId w:val="16"/>
  </w:num>
  <w:num w:numId="40">
    <w:abstractNumId w:val="40"/>
  </w:num>
  <w:num w:numId="41">
    <w:abstractNumId w:val="30"/>
  </w:num>
  <w:num w:numId="42">
    <w:abstractNumId w:val="45"/>
  </w:num>
  <w:num w:numId="43">
    <w:abstractNumId w:val="33"/>
  </w:num>
  <w:num w:numId="44">
    <w:abstractNumId w:val="20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425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786A"/>
    <w:rsid w:val="00003191"/>
    <w:rsid w:val="000044D0"/>
    <w:rsid w:val="00004673"/>
    <w:rsid w:val="00006900"/>
    <w:rsid w:val="00006FD7"/>
    <w:rsid w:val="00007E97"/>
    <w:rsid w:val="0002437F"/>
    <w:rsid w:val="00025C26"/>
    <w:rsid w:val="00036CEA"/>
    <w:rsid w:val="00044F11"/>
    <w:rsid w:val="00045158"/>
    <w:rsid w:val="000527C0"/>
    <w:rsid w:val="00062EAB"/>
    <w:rsid w:val="000714E6"/>
    <w:rsid w:val="00072EBA"/>
    <w:rsid w:val="00073F45"/>
    <w:rsid w:val="0008038B"/>
    <w:rsid w:val="000813FE"/>
    <w:rsid w:val="00082BB0"/>
    <w:rsid w:val="0009356E"/>
    <w:rsid w:val="00093BEC"/>
    <w:rsid w:val="00094014"/>
    <w:rsid w:val="000A729A"/>
    <w:rsid w:val="000B3603"/>
    <w:rsid w:val="000B62EE"/>
    <w:rsid w:val="000C108B"/>
    <w:rsid w:val="000D0575"/>
    <w:rsid w:val="000D576C"/>
    <w:rsid w:val="000D5CD8"/>
    <w:rsid w:val="000E2A12"/>
    <w:rsid w:val="000F14D5"/>
    <w:rsid w:val="000F6E13"/>
    <w:rsid w:val="00104611"/>
    <w:rsid w:val="00106445"/>
    <w:rsid w:val="001151E0"/>
    <w:rsid w:val="00121909"/>
    <w:rsid w:val="00125749"/>
    <w:rsid w:val="001263E5"/>
    <w:rsid w:val="0014109E"/>
    <w:rsid w:val="00153420"/>
    <w:rsid w:val="00155F2D"/>
    <w:rsid w:val="00156C6D"/>
    <w:rsid w:val="00162975"/>
    <w:rsid w:val="001657D7"/>
    <w:rsid w:val="00171F2E"/>
    <w:rsid w:val="001862AB"/>
    <w:rsid w:val="00186A22"/>
    <w:rsid w:val="00190CF2"/>
    <w:rsid w:val="0019326C"/>
    <w:rsid w:val="001A5D7A"/>
    <w:rsid w:val="001C45B6"/>
    <w:rsid w:val="001C6C1E"/>
    <w:rsid w:val="001C6D88"/>
    <w:rsid w:val="001D2C05"/>
    <w:rsid w:val="001E399E"/>
    <w:rsid w:val="001F030E"/>
    <w:rsid w:val="001F3CD7"/>
    <w:rsid w:val="001F476F"/>
    <w:rsid w:val="001F4D5C"/>
    <w:rsid w:val="0020253A"/>
    <w:rsid w:val="0020264E"/>
    <w:rsid w:val="002028E1"/>
    <w:rsid w:val="00202D74"/>
    <w:rsid w:val="00203E62"/>
    <w:rsid w:val="00206F84"/>
    <w:rsid w:val="00207804"/>
    <w:rsid w:val="002112E3"/>
    <w:rsid w:val="0021670D"/>
    <w:rsid w:val="00216FF2"/>
    <w:rsid w:val="00221B6E"/>
    <w:rsid w:val="0022568C"/>
    <w:rsid w:val="00231B3D"/>
    <w:rsid w:val="00237D8E"/>
    <w:rsid w:val="002402F6"/>
    <w:rsid w:val="00246C7C"/>
    <w:rsid w:val="00256EC2"/>
    <w:rsid w:val="00262F46"/>
    <w:rsid w:val="0027151B"/>
    <w:rsid w:val="00273FC0"/>
    <w:rsid w:val="00281F63"/>
    <w:rsid w:val="0028680C"/>
    <w:rsid w:val="00294162"/>
    <w:rsid w:val="00296061"/>
    <w:rsid w:val="00297CEC"/>
    <w:rsid w:val="002A2DCA"/>
    <w:rsid w:val="002A7F0F"/>
    <w:rsid w:val="002B1E5A"/>
    <w:rsid w:val="002B2273"/>
    <w:rsid w:val="002B5663"/>
    <w:rsid w:val="002C4C3D"/>
    <w:rsid w:val="002D0147"/>
    <w:rsid w:val="002D7F01"/>
    <w:rsid w:val="002E2047"/>
    <w:rsid w:val="002E4E9C"/>
    <w:rsid w:val="002F21EC"/>
    <w:rsid w:val="0030182F"/>
    <w:rsid w:val="003074C1"/>
    <w:rsid w:val="00320E2B"/>
    <w:rsid w:val="00321878"/>
    <w:rsid w:val="00324340"/>
    <w:rsid w:val="00327173"/>
    <w:rsid w:val="003345F3"/>
    <w:rsid w:val="003409A5"/>
    <w:rsid w:val="00342ECB"/>
    <w:rsid w:val="0034505A"/>
    <w:rsid w:val="00346A56"/>
    <w:rsid w:val="00347F4F"/>
    <w:rsid w:val="0035729A"/>
    <w:rsid w:val="003678B5"/>
    <w:rsid w:val="003738E7"/>
    <w:rsid w:val="00391A78"/>
    <w:rsid w:val="00395541"/>
    <w:rsid w:val="003957CB"/>
    <w:rsid w:val="00397BC0"/>
    <w:rsid w:val="003A140B"/>
    <w:rsid w:val="003A2FA8"/>
    <w:rsid w:val="003A3597"/>
    <w:rsid w:val="003A40FC"/>
    <w:rsid w:val="003A787B"/>
    <w:rsid w:val="003B089B"/>
    <w:rsid w:val="003C2C20"/>
    <w:rsid w:val="003D101A"/>
    <w:rsid w:val="003E1B45"/>
    <w:rsid w:val="003E1F7A"/>
    <w:rsid w:val="003E669F"/>
    <w:rsid w:val="003F283B"/>
    <w:rsid w:val="003F61B0"/>
    <w:rsid w:val="004006A2"/>
    <w:rsid w:val="00401B9E"/>
    <w:rsid w:val="004052B2"/>
    <w:rsid w:val="00410124"/>
    <w:rsid w:val="004130E4"/>
    <w:rsid w:val="0041341D"/>
    <w:rsid w:val="0041409D"/>
    <w:rsid w:val="0041504D"/>
    <w:rsid w:val="0041548D"/>
    <w:rsid w:val="0042157D"/>
    <w:rsid w:val="00427A40"/>
    <w:rsid w:val="00434283"/>
    <w:rsid w:val="00453F02"/>
    <w:rsid w:val="00467FDF"/>
    <w:rsid w:val="0047107A"/>
    <w:rsid w:val="00485A4F"/>
    <w:rsid w:val="00492290"/>
    <w:rsid w:val="00493216"/>
    <w:rsid w:val="004A131C"/>
    <w:rsid w:val="004A1D4E"/>
    <w:rsid w:val="004A2FE2"/>
    <w:rsid w:val="004A514D"/>
    <w:rsid w:val="004B42EE"/>
    <w:rsid w:val="004B5711"/>
    <w:rsid w:val="004C6C5D"/>
    <w:rsid w:val="004D44D7"/>
    <w:rsid w:val="004E4179"/>
    <w:rsid w:val="004E6B4C"/>
    <w:rsid w:val="004E6B64"/>
    <w:rsid w:val="004E72EC"/>
    <w:rsid w:val="0050287B"/>
    <w:rsid w:val="00503884"/>
    <w:rsid w:val="0051407E"/>
    <w:rsid w:val="0052420E"/>
    <w:rsid w:val="00534466"/>
    <w:rsid w:val="00542E0E"/>
    <w:rsid w:val="0054748E"/>
    <w:rsid w:val="00551F46"/>
    <w:rsid w:val="0055381A"/>
    <w:rsid w:val="00562FA6"/>
    <w:rsid w:val="00565E8B"/>
    <w:rsid w:val="00566F95"/>
    <w:rsid w:val="005721E6"/>
    <w:rsid w:val="005739FF"/>
    <w:rsid w:val="00580626"/>
    <w:rsid w:val="005819BB"/>
    <w:rsid w:val="0059394B"/>
    <w:rsid w:val="00597B04"/>
    <w:rsid w:val="005A20A3"/>
    <w:rsid w:val="005A26AD"/>
    <w:rsid w:val="005B1AA0"/>
    <w:rsid w:val="005B6A6B"/>
    <w:rsid w:val="005C0F3F"/>
    <w:rsid w:val="005C14C6"/>
    <w:rsid w:val="005D1A00"/>
    <w:rsid w:val="005D513A"/>
    <w:rsid w:val="005E30EE"/>
    <w:rsid w:val="005E4033"/>
    <w:rsid w:val="005F0703"/>
    <w:rsid w:val="005F3B3C"/>
    <w:rsid w:val="00600FDB"/>
    <w:rsid w:val="00605800"/>
    <w:rsid w:val="00620753"/>
    <w:rsid w:val="00624E19"/>
    <w:rsid w:val="00627B53"/>
    <w:rsid w:val="006331E6"/>
    <w:rsid w:val="0064039A"/>
    <w:rsid w:val="00646A96"/>
    <w:rsid w:val="0066218B"/>
    <w:rsid w:val="00662340"/>
    <w:rsid w:val="006654FC"/>
    <w:rsid w:val="00667231"/>
    <w:rsid w:val="00671D13"/>
    <w:rsid w:val="00673BF2"/>
    <w:rsid w:val="0068239D"/>
    <w:rsid w:val="006830C1"/>
    <w:rsid w:val="00685767"/>
    <w:rsid w:val="006950BC"/>
    <w:rsid w:val="006A3B18"/>
    <w:rsid w:val="006A7513"/>
    <w:rsid w:val="006A7D1D"/>
    <w:rsid w:val="006B1429"/>
    <w:rsid w:val="006C2653"/>
    <w:rsid w:val="006C2F87"/>
    <w:rsid w:val="006C5A78"/>
    <w:rsid w:val="006D0B82"/>
    <w:rsid w:val="006D68A4"/>
    <w:rsid w:val="006D7F36"/>
    <w:rsid w:val="006E1B09"/>
    <w:rsid w:val="006E65A0"/>
    <w:rsid w:val="006F0521"/>
    <w:rsid w:val="006F39F2"/>
    <w:rsid w:val="00701D5F"/>
    <w:rsid w:val="00706865"/>
    <w:rsid w:val="0071035F"/>
    <w:rsid w:val="00714098"/>
    <w:rsid w:val="00717637"/>
    <w:rsid w:val="00721E6C"/>
    <w:rsid w:val="007253AA"/>
    <w:rsid w:val="007315E3"/>
    <w:rsid w:val="00741531"/>
    <w:rsid w:val="00742941"/>
    <w:rsid w:val="00742C21"/>
    <w:rsid w:val="00743311"/>
    <w:rsid w:val="0074598E"/>
    <w:rsid w:val="00746CBC"/>
    <w:rsid w:val="00747386"/>
    <w:rsid w:val="007506DE"/>
    <w:rsid w:val="00756651"/>
    <w:rsid w:val="0076233F"/>
    <w:rsid w:val="00762A58"/>
    <w:rsid w:val="0077786A"/>
    <w:rsid w:val="00792FBC"/>
    <w:rsid w:val="007930E8"/>
    <w:rsid w:val="007A001F"/>
    <w:rsid w:val="007A1106"/>
    <w:rsid w:val="007A2184"/>
    <w:rsid w:val="007A765D"/>
    <w:rsid w:val="007C0801"/>
    <w:rsid w:val="007D24F6"/>
    <w:rsid w:val="007D66A0"/>
    <w:rsid w:val="007E1ECA"/>
    <w:rsid w:val="007E58D3"/>
    <w:rsid w:val="007F6B78"/>
    <w:rsid w:val="0080053E"/>
    <w:rsid w:val="0080474D"/>
    <w:rsid w:val="008149F5"/>
    <w:rsid w:val="00823279"/>
    <w:rsid w:val="0082607A"/>
    <w:rsid w:val="00841534"/>
    <w:rsid w:val="00843A38"/>
    <w:rsid w:val="008464A2"/>
    <w:rsid w:val="0085165A"/>
    <w:rsid w:val="008575BE"/>
    <w:rsid w:val="0086633D"/>
    <w:rsid w:val="00871C97"/>
    <w:rsid w:val="00882E26"/>
    <w:rsid w:val="00885940"/>
    <w:rsid w:val="00887470"/>
    <w:rsid w:val="00887D32"/>
    <w:rsid w:val="00890892"/>
    <w:rsid w:val="0089108E"/>
    <w:rsid w:val="008B3804"/>
    <w:rsid w:val="008C5457"/>
    <w:rsid w:val="008C5489"/>
    <w:rsid w:val="008C6CA6"/>
    <w:rsid w:val="008D62D8"/>
    <w:rsid w:val="008D72EA"/>
    <w:rsid w:val="008E6057"/>
    <w:rsid w:val="008F0D13"/>
    <w:rsid w:val="008F792D"/>
    <w:rsid w:val="00900DF2"/>
    <w:rsid w:val="00901C64"/>
    <w:rsid w:val="0090758A"/>
    <w:rsid w:val="00915F35"/>
    <w:rsid w:val="00917E6D"/>
    <w:rsid w:val="009223F8"/>
    <w:rsid w:val="009245EF"/>
    <w:rsid w:val="009273A5"/>
    <w:rsid w:val="00927C1B"/>
    <w:rsid w:val="00931285"/>
    <w:rsid w:val="00932BB0"/>
    <w:rsid w:val="00936E65"/>
    <w:rsid w:val="009413AF"/>
    <w:rsid w:val="00943151"/>
    <w:rsid w:val="009440CB"/>
    <w:rsid w:val="0094717B"/>
    <w:rsid w:val="00950249"/>
    <w:rsid w:val="00950E2E"/>
    <w:rsid w:val="00963EA2"/>
    <w:rsid w:val="00966166"/>
    <w:rsid w:val="009710DA"/>
    <w:rsid w:val="009839E7"/>
    <w:rsid w:val="00986EA1"/>
    <w:rsid w:val="00990245"/>
    <w:rsid w:val="00994024"/>
    <w:rsid w:val="00994444"/>
    <w:rsid w:val="00995ADE"/>
    <w:rsid w:val="009A116B"/>
    <w:rsid w:val="009A3219"/>
    <w:rsid w:val="009A3A59"/>
    <w:rsid w:val="009A57FF"/>
    <w:rsid w:val="009B6D1D"/>
    <w:rsid w:val="009C4DA9"/>
    <w:rsid w:val="009D0902"/>
    <w:rsid w:val="009D659A"/>
    <w:rsid w:val="009E0E98"/>
    <w:rsid w:val="009E7741"/>
    <w:rsid w:val="009F212E"/>
    <w:rsid w:val="009F6A36"/>
    <w:rsid w:val="00A032DE"/>
    <w:rsid w:val="00A07FD6"/>
    <w:rsid w:val="00A1274A"/>
    <w:rsid w:val="00A2524D"/>
    <w:rsid w:val="00A27F69"/>
    <w:rsid w:val="00A352D7"/>
    <w:rsid w:val="00A43553"/>
    <w:rsid w:val="00A53529"/>
    <w:rsid w:val="00A70FC5"/>
    <w:rsid w:val="00A71569"/>
    <w:rsid w:val="00A731DC"/>
    <w:rsid w:val="00A741AE"/>
    <w:rsid w:val="00A80B91"/>
    <w:rsid w:val="00A8223D"/>
    <w:rsid w:val="00A86431"/>
    <w:rsid w:val="00AA4231"/>
    <w:rsid w:val="00AB688E"/>
    <w:rsid w:val="00AC09AE"/>
    <w:rsid w:val="00AC144D"/>
    <w:rsid w:val="00AC4B5D"/>
    <w:rsid w:val="00AC5638"/>
    <w:rsid w:val="00AD21FB"/>
    <w:rsid w:val="00AD50FB"/>
    <w:rsid w:val="00AD74A5"/>
    <w:rsid w:val="00AE4BF3"/>
    <w:rsid w:val="00B10B19"/>
    <w:rsid w:val="00B173A1"/>
    <w:rsid w:val="00B175E5"/>
    <w:rsid w:val="00B229F5"/>
    <w:rsid w:val="00B2771C"/>
    <w:rsid w:val="00B307B3"/>
    <w:rsid w:val="00B329B3"/>
    <w:rsid w:val="00B32D05"/>
    <w:rsid w:val="00B32D3A"/>
    <w:rsid w:val="00B32ED5"/>
    <w:rsid w:val="00B41AB8"/>
    <w:rsid w:val="00B46EC3"/>
    <w:rsid w:val="00B5035B"/>
    <w:rsid w:val="00B547A2"/>
    <w:rsid w:val="00B548C3"/>
    <w:rsid w:val="00B558A9"/>
    <w:rsid w:val="00B62296"/>
    <w:rsid w:val="00B739EA"/>
    <w:rsid w:val="00B74BF1"/>
    <w:rsid w:val="00B771B1"/>
    <w:rsid w:val="00B852C6"/>
    <w:rsid w:val="00BA7849"/>
    <w:rsid w:val="00BB3603"/>
    <w:rsid w:val="00BB4B71"/>
    <w:rsid w:val="00BC3B55"/>
    <w:rsid w:val="00BC4326"/>
    <w:rsid w:val="00BC460E"/>
    <w:rsid w:val="00BC6E8F"/>
    <w:rsid w:val="00BC7121"/>
    <w:rsid w:val="00BD0D72"/>
    <w:rsid w:val="00BD518B"/>
    <w:rsid w:val="00BE2370"/>
    <w:rsid w:val="00BE502C"/>
    <w:rsid w:val="00BE64C6"/>
    <w:rsid w:val="00BE6D1C"/>
    <w:rsid w:val="00BF0FA6"/>
    <w:rsid w:val="00C047BB"/>
    <w:rsid w:val="00C04EB1"/>
    <w:rsid w:val="00C053D0"/>
    <w:rsid w:val="00C05539"/>
    <w:rsid w:val="00C157B3"/>
    <w:rsid w:val="00C23C72"/>
    <w:rsid w:val="00C2583D"/>
    <w:rsid w:val="00C25FF5"/>
    <w:rsid w:val="00C30926"/>
    <w:rsid w:val="00C34823"/>
    <w:rsid w:val="00C42DEB"/>
    <w:rsid w:val="00C43533"/>
    <w:rsid w:val="00C46B60"/>
    <w:rsid w:val="00C501A4"/>
    <w:rsid w:val="00C57694"/>
    <w:rsid w:val="00C615B7"/>
    <w:rsid w:val="00C61E60"/>
    <w:rsid w:val="00C67F53"/>
    <w:rsid w:val="00C748D9"/>
    <w:rsid w:val="00C7682B"/>
    <w:rsid w:val="00C81D73"/>
    <w:rsid w:val="00C8234C"/>
    <w:rsid w:val="00C84E39"/>
    <w:rsid w:val="00C86338"/>
    <w:rsid w:val="00C87541"/>
    <w:rsid w:val="00C90A64"/>
    <w:rsid w:val="00C92668"/>
    <w:rsid w:val="00C93729"/>
    <w:rsid w:val="00C94B5E"/>
    <w:rsid w:val="00CA114D"/>
    <w:rsid w:val="00CA4BBB"/>
    <w:rsid w:val="00CB3096"/>
    <w:rsid w:val="00CB7C42"/>
    <w:rsid w:val="00CB7C8F"/>
    <w:rsid w:val="00CC74E5"/>
    <w:rsid w:val="00CC77FB"/>
    <w:rsid w:val="00CD0F65"/>
    <w:rsid w:val="00CE200E"/>
    <w:rsid w:val="00CE57DF"/>
    <w:rsid w:val="00D15F93"/>
    <w:rsid w:val="00D17448"/>
    <w:rsid w:val="00D207A3"/>
    <w:rsid w:val="00D22035"/>
    <w:rsid w:val="00D24A98"/>
    <w:rsid w:val="00D30806"/>
    <w:rsid w:val="00D31890"/>
    <w:rsid w:val="00D32C78"/>
    <w:rsid w:val="00D33CB0"/>
    <w:rsid w:val="00D340A0"/>
    <w:rsid w:val="00D42E48"/>
    <w:rsid w:val="00D458D3"/>
    <w:rsid w:val="00D5069C"/>
    <w:rsid w:val="00D51A0E"/>
    <w:rsid w:val="00D51F08"/>
    <w:rsid w:val="00D5308A"/>
    <w:rsid w:val="00D54960"/>
    <w:rsid w:val="00D555AE"/>
    <w:rsid w:val="00D558CA"/>
    <w:rsid w:val="00D606B8"/>
    <w:rsid w:val="00D64736"/>
    <w:rsid w:val="00D67487"/>
    <w:rsid w:val="00D850C4"/>
    <w:rsid w:val="00D91DEF"/>
    <w:rsid w:val="00D94B74"/>
    <w:rsid w:val="00DB0FB6"/>
    <w:rsid w:val="00DC292B"/>
    <w:rsid w:val="00DC56BD"/>
    <w:rsid w:val="00DC7B7A"/>
    <w:rsid w:val="00DE3A57"/>
    <w:rsid w:val="00DF2122"/>
    <w:rsid w:val="00E04850"/>
    <w:rsid w:val="00E16C73"/>
    <w:rsid w:val="00E22D19"/>
    <w:rsid w:val="00E23AEA"/>
    <w:rsid w:val="00E241B6"/>
    <w:rsid w:val="00E26A7E"/>
    <w:rsid w:val="00E46597"/>
    <w:rsid w:val="00E4697F"/>
    <w:rsid w:val="00E46FA5"/>
    <w:rsid w:val="00E47D6D"/>
    <w:rsid w:val="00E51DAA"/>
    <w:rsid w:val="00E53114"/>
    <w:rsid w:val="00E57218"/>
    <w:rsid w:val="00E65A65"/>
    <w:rsid w:val="00E66015"/>
    <w:rsid w:val="00E66B95"/>
    <w:rsid w:val="00E67AC0"/>
    <w:rsid w:val="00E76CA3"/>
    <w:rsid w:val="00E87F48"/>
    <w:rsid w:val="00E91885"/>
    <w:rsid w:val="00EA3AE0"/>
    <w:rsid w:val="00EB772A"/>
    <w:rsid w:val="00EB7856"/>
    <w:rsid w:val="00EC0246"/>
    <w:rsid w:val="00EC28ED"/>
    <w:rsid w:val="00ED6272"/>
    <w:rsid w:val="00ED756F"/>
    <w:rsid w:val="00EE2F2D"/>
    <w:rsid w:val="00EF444F"/>
    <w:rsid w:val="00F0473E"/>
    <w:rsid w:val="00F06635"/>
    <w:rsid w:val="00F12310"/>
    <w:rsid w:val="00F20B4C"/>
    <w:rsid w:val="00F217AE"/>
    <w:rsid w:val="00F23516"/>
    <w:rsid w:val="00F2373A"/>
    <w:rsid w:val="00F307EF"/>
    <w:rsid w:val="00F35335"/>
    <w:rsid w:val="00F36F05"/>
    <w:rsid w:val="00F43950"/>
    <w:rsid w:val="00F444B9"/>
    <w:rsid w:val="00F45A6F"/>
    <w:rsid w:val="00F507C8"/>
    <w:rsid w:val="00F51E97"/>
    <w:rsid w:val="00F56A2B"/>
    <w:rsid w:val="00F57FB5"/>
    <w:rsid w:val="00F63EE1"/>
    <w:rsid w:val="00F704BD"/>
    <w:rsid w:val="00F70F32"/>
    <w:rsid w:val="00F72E68"/>
    <w:rsid w:val="00F74834"/>
    <w:rsid w:val="00F75BBB"/>
    <w:rsid w:val="00F824D7"/>
    <w:rsid w:val="00F93BFC"/>
    <w:rsid w:val="00FA1A0F"/>
    <w:rsid w:val="00FA2FEE"/>
    <w:rsid w:val="00FA595C"/>
    <w:rsid w:val="00FA72E9"/>
    <w:rsid w:val="00FB0452"/>
    <w:rsid w:val="00FB1E4C"/>
    <w:rsid w:val="00FB34FE"/>
    <w:rsid w:val="00FB453A"/>
    <w:rsid w:val="00FB4D7D"/>
    <w:rsid w:val="00FC1AD1"/>
    <w:rsid w:val="00FC56FB"/>
    <w:rsid w:val="00FD3544"/>
    <w:rsid w:val="00FE7DEC"/>
    <w:rsid w:val="00FF1BF2"/>
    <w:rsid w:val="00FF1CF8"/>
    <w:rsid w:val="00FF1F43"/>
    <w:rsid w:val="00FF7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oNotEmbedSmartTags/>
  <w:decimalSymbol w:val=","/>
  <w:listSeparator w:val=";"/>
  <w14:docId w14:val="47B79DF9"/>
  <w15:docId w15:val="{81285F78-780A-4FB2-B432-1F0EC9767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both"/>
      <w:outlineLvl w:val="0"/>
    </w:pPr>
    <w:rPr>
      <w:b/>
      <w:bCs/>
      <w:color w:val="00000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center"/>
      <w:outlineLvl w:val="1"/>
    </w:pPr>
    <w:rPr>
      <w:b/>
      <w:bCs/>
      <w:color w:val="000000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jc w:val="center"/>
      <w:outlineLvl w:val="2"/>
    </w:pPr>
    <w:rPr>
      <w:b/>
      <w:bCs/>
      <w:sz w:val="36"/>
      <w:szCs w:val="3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FFFF00"/>
      <w:jc w:val="both"/>
      <w:outlineLvl w:val="3"/>
    </w:pPr>
    <w:rPr>
      <w:b/>
      <w:bCs/>
      <w:color w:val="000000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tabs>
        <w:tab w:val="left" w:pos="993"/>
      </w:tabs>
      <w:jc w:val="both"/>
      <w:outlineLvl w:val="6"/>
    </w:p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outlineLvl w:val="7"/>
    </w:pPr>
    <w:rPr>
      <w:b/>
      <w:bCs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spacing w:before="40" w:after="40"/>
      <w:ind w:left="708" w:firstLine="0"/>
      <w:jc w:val="both"/>
      <w:outlineLvl w:val="8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1z2">
    <w:name w:val="WW8Num1z2"/>
    <w:rPr>
      <w:rFonts w:ascii="Courier New" w:hAnsi="Courier New" w:cs="Courier New" w:hint="default"/>
    </w:rPr>
  </w:style>
  <w:style w:type="character" w:customStyle="1" w:styleId="WW8Num1z3">
    <w:name w:val="WW8Num1z3"/>
    <w:rPr>
      <w:rFonts w:ascii="Wingdings" w:hAnsi="Wingdings" w:cs="Wingdings" w:hint="default"/>
    </w:rPr>
  </w:style>
  <w:style w:type="character" w:customStyle="1" w:styleId="WW8Num2z0">
    <w:name w:val="WW8Num2z0"/>
  </w:style>
  <w:style w:type="character" w:customStyle="1" w:styleId="WW8Num3z0">
    <w:name w:val="WW8Num3z0"/>
    <w:rPr>
      <w:rFonts w:hint="default"/>
      <w:i w:val="0"/>
      <w:color w:val="auto"/>
    </w:rPr>
  </w:style>
  <w:style w:type="character" w:customStyle="1" w:styleId="WW8Num3z2">
    <w:name w:val="WW8Num3z2"/>
    <w:rPr>
      <w:rFonts w:hint="default"/>
    </w:rPr>
  </w:style>
  <w:style w:type="character" w:customStyle="1" w:styleId="WW8Num4z0">
    <w:name w:val="WW8Num4z0"/>
    <w:rPr>
      <w:b w:val="0"/>
    </w:rPr>
  </w:style>
  <w:style w:type="character" w:customStyle="1" w:styleId="WW8Num4z1">
    <w:name w:val="WW8Num4z1"/>
    <w:rPr>
      <w:rFonts w:hint="default"/>
      <w:b w:val="0"/>
    </w:rPr>
  </w:style>
  <w:style w:type="character" w:customStyle="1" w:styleId="WW8Num4z3">
    <w:name w:val="WW8Num4z3"/>
    <w:rPr>
      <w:rFonts w:hint="default"/>
    </w:rPr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  <w:rPr>
      <w:rFonts w:ascii="Times New Roman" w:eastAsia="Times New Roman" w:hAnsi="Times New Roman" w:cs="Times New Roman"/>
    </w:rPr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  <w:rPr>
      <w:rFonts w:hint="default"/>
      <w:b w:val="0"/>
    </w:rPr>
  </w:style>
  <w:style w:type="character" w:customStyle="1" w:styleId="WW8Num6z3">
    <w:name w:val="WW8Num6z3"/>
    <w:rPr>
      <w:rFonts w:hint="default"/>
    </w:rPr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sz w:val="20"/>
      <w:szCs w:val="20"/>
      <w:lang w:eastAsia="ar-SA"/>
    </w:rPr>
  </w:style>
  <w:style w:type="character" w:customStyle="1" w:styleId="WW8Num7z1">
    <w:name w:val="WW8Num7z1"/>
    <w:rPr>
      <w:color w:val="000000"/>
    </w:rPr>
  </w:style>
  <w:style w:type="character" w:customStyle="1" w:styleId="WW8Num7z2">
    <w:name w:val="WW8Num7z2"/>
    <w:rPr>
      <w:rFonts w:ascii="Times New Roman" w:eastAsia="Times New Roman" w:hAnsi="Times New Roman" w:cs="Times New Roman"/>
    </w:rPr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9z0">
    <w:name w:val="WW8Num9z0"/>
    <w:rPr>
      <w:b w:val="0"/>
    </w:rPr>
  </w:style>
  <w:style w:type="character" w:customStyle="1" w:styleId="WW8Num9z1">
    <w:name w:val="WW8Num9z1"/>
    <w:rPr>
      <w:i w:val="0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  <w:b w:val="0"/>
      <w:sz w:val="20"/>
      <w:szCs w:val="20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  <w:b w:val="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  <w:b w:val="0"/>
      <w:color w:val="000000"/>
      <w:sz w:val="20"/>
      <w:szCs w:val="20"/>
      <w:lang w:eastAsia="ar-SA"/>
    </w:rPr>
  </w:style>
  <w:style w:type="character" w:customStyle="1" w:styleId="WW8Num15z1">
    <w:name w:val="WW8Num15z1"/>
    <w:rPr>
      <w:rFonts w:hint="default"/>
      <w:color w:val="000000"/>
      <w:sz w:val="20"/>
      <w:szCs w:val="20"/>
      <w:lang w:eastAsia="ar-SA"/>
    </w:rPr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  <w:b w:val="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Times New Roman" w:eastAsia="Times New Roman" w:hAnsi="Times New Roman" w:cs="Times New Roman"/>
    </w:rPr>
  </w:style>
  <w:style w:type="character" w:customStyle="1" w:styleId="WW8Num17z1">
    <w:name w:val="WW8Num17z1"/>
    <w:rPr>
      <w:rFonts w:hint="default"/>
      <w:b w:val="0"/>
    </w:rPr>
  </w:style>
  <w:style w:type="character" w:customStyle="1" w:styleId="WW8Num17z3">
    <w:name w:val="WW8Num17z3"/>
    <w:rPr>
      <w:rFonts w:hint="default"/>
      <w:sz w:val="20"/>
      <w:szCs w:val="20"/>
    </w:rPr>
  </w:style>
  <w:style w:type="character" w:customStyle="1" w:styleId="WW8Num18z0">
    <w:name w:val="WW8Num18z0"/>
    <w:rPr>
      <w:rFonts w:hint="default"/>
      <w:b w:val="0"/>
    </w:rPr>
  </w:style>
  <w:style w:type="character" w:customStyle="1" w:styleId="WW8Num18z1">
    <w:name w:val="WW8Num18z1"/>
    <w:rPr>
      <w:rFonts w:ascii="Times New Roman" w:eastAsia="Times New Roman" w:hAnsi="Times New Roman" w:cs="Times New Roman"/>
      <w:b w:val="0"/>
    </w:rPr>
  </w:style>
  <w:style w:type="character" w:customStyle="1" w:styleId="WW8Num18z2">
    <w:name w:val="WW8Num18z2"/>
    <w:rPr>
      <w:rFonts w:hint="default"/>
    </w:rPr>
  </w:style>
  <w:style w:type="character" w:customStyle="1" w:styleId="WW8Num18z4">
    <w:name w:val="WW8Num18z4"/>
    <w:rPr>
      <w:rFonts w:ascii="Times New Roman" w:eastAsia="Times New Roman" w:hAnsi="Times New Roman" w:cs="Times New Roman" w:hint="default"/>
    </w:rPr>
  </w:style>
  <w:style w:type="character" w:customStyle="1" w:styleId="WW8Num18z6">
    <w:name w:val="WW8Num18z6"/>
    <w:rPr>
      <w:rFonts w:ascii="Times New Roman" w:hAnsi="Times New Roman" w:cs="Times New Roman" w:hint="default"/>
    </w:rPr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0">
    <w:name w:val="WW8Num20z0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color w:val="auto"/>
      <w:sz w:val="20"/>
      <w:szCs w:val="20"/>
    </w:rPr>
  </w:style>
  <w:style w:type="character" w:customStyle="1" w:styleId="WW8Num21z1">
    <w:name w:val="WW8Num21z1"/>
    <w:rPr>
      <w:rFonts w:hint="default"/>
    </w:rPr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  <w:b w:val="0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  <w:b w:val="0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cs="Times New Roman"/>
      <w:b w:val="0"/>
      <w:sz w:val="20"/>
      <w:szCs w:val="20"/>
      <w:lang w:eastAsia="ar-SA"/>
    </w:rPr>
  </w:style>
  <w:style w:type="character" w:customStyle="1" w:styleId="WW8Num26z1">
    <w:name w:val="WW8Num26z1"/>
    <w:rPr>
      <w:rFonts w:cs="Times New Roman"/>
    </w:rPr>
  </w:style>
  <w:style w:type="character" w:customStyle="1" w:styleId="WW8Num27z0">
    <w:name w:val="WW8Num27z0"/>
    <w:rPr>
      <w:sz w:val="20"/>
      <w:szCs w:val="20"/>
    </w:rPr>
  </w:style>
  <w:style w:type="character" w:customStyle="1" w:styleId="WW8Num28z0">
    <w:name w:val="WW8Num28z0"/>
    <w:rPr>
      <w:rFonts w:hint="default"/>
      <w:sz w:val="20"/>
      <w:szCs w:val="20"/>
      <w:lang w:eastAsia="ar-SA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  <w:b w:val="0"/>
      <w:sz w:val="20"/>
      <w:szCs w:val="20"/>
    </w:rPr>
  </w:style>
  <w:style w:type="character" w:customStyle="1" w:styleId="WW8Num29z1">
    <w:name w:val="WW8Num29z1"/>
    <w:rPr>
      <w:rFonts w:hint="default"/>
    </w:rPr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  <w:rPr>
      <w:rFonts w:hint="default"/>
    </w:rPr>
  </w:style>
  <w:style w:type="character" w:customStyle="1" w:styleId="WW8Num30z3">
    <w:name w:val="WW8Num30z3"/>
    <w:rPr>
      <w:rFonts w:ascii="Times New Roman" w:eastAsia="Times New Roman" w:hAnsi="Times New Roman" w:cs="Times New Roman"/>
    </w:rPr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WW8Num31z1">
    <w:name w:val="WW8Num31z1"/>
    <w:rPr>
      <w:rFonts w:hint="default"/>
      <w:color w:val="000000"/>
    </w:rPr>
  </w:style>
  <w:style w:type="character" w:customStyle="1" w:styleId="WW8Num31z2">
    <w:name w:val="WW8Num31z2"/>
    <w:rPr>
      <w:rFonts w:ascii="Times New Roman" w:eastAsia="Times New Roman" w:hAnsi="Times New Roman" w:cs="Times New Roman" w:hint="default"/>
    </w:rPr>
  </w:style>
  <w:style w:type="character" w:customStyle="1" w:styleId="WW8Num32z0">
    <w:name w:val="WW8Num32z0"/>
    <w:rPr>
      <w:rFonts w:hint="default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b w:val="0"/>
    </w:rPr>
  </w:style>
  <w:style w:type="character" w:customStyle="1" w:styleId="WW8Num33z1">
    <w:name w:val="WW8Num33z1"/>
    <w:rPr>
      <w:rFonts w:hint="default"/>
      <w:b w:val="0"/>
      <w:color w:val="auto"/>
    </w:rPr>
  </w:style>
  <w:style w:type="character" w:customStyle="1" w:styleId="WW8Num33z2">
    <w:name w:val="WW8Num33z2"/>
    <w:rPr>
      <w:rFonts w:hint="default"/>
    </w:rPr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Tekstpodstawowy2Znak">
    <w:name w:val="Tekst podstawowy 2 Znak"/>
    <w:basedOn w:val="Domylnaczcionkaakapitu1"/>
    <w:link w:val="Tekstpodstawowy2"/>
  </w:style>
  <w:style w:type="character" w:customStyle="1" w:styleId="Tekstpodstawowywcity2Znak">
    <w:name w:val="Tekst podstawowy wcięty 2 Znak"/>
    <w:rPr>
      <w:b/>
      <w:bCs/>
      <w:sz w:val="24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basedOn w:val="Domylnaczcionkaakapitu1"/>
  </w:style>
  <w:style w:type="character" w:customStyle="1" w:styleId="TematkomentarzaZnak">
    <w:name w:val="Temat komentarza Znak"/>
    <w:rPr>
      <w:b/>
      <w:bCs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Nagwek4Znak">
    <w:name w:val="Nagłówek 4 Znak"/>
    <w:rPr>
      <w:b/>
      <w:bCs/>
      <w:color w:val="000000"/>
      <w:sz w:val="24"/>
      <w:szCs w:val="24"/>
      <w:shd w:val="clear" w:color="auto" w:fill="FFFF00"/>
    </w:rPr>
  </w:style>
  <w:style w:type="character" w:customStyle="1" w:styleId="TekstpodstawowyZnak">
    <w:name w:val="Tekst podstawowy Znak"/>
    <w:rPr>
      <w:b/>
      <w:bCs/>
      <w:sz w:val="32"/>
      <w:szCs w:val="32"/>
    </w:rPr>
  </w:style>
  <w:style w:type="character" w:customStyle="1" w:styleId="StopkaZnak">
    <w:name w:val="Stopka Znak"/>
    <w:uiPriority w:val="99"/>
  </w:style>
  <w:style w:type="character" w:customStyle="1" w:styleId="Tekstpodstawowy3Znak">
    <w:name w:val="Tekst podstawowy 3 Znak"/>
    <w:rPr>
      <w:b/>
      <w:bCs/>
      <w:sz w:val="28"/>
      <w:szCs w:val="28"/>
    </w:rPr>
  </w:style>
  <w:style w:type="character" w:customStyle="1" w:styleId="apple-converted-space">
    <w:name w:val="apple-converted-space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tabs>
        <w:tab w:val="left" w:pos="567"/>
      </w:tabs>
      <w:jc w:val="both"/>
    </w:pPr>
    <w:rPr>
      <w:b/>
      <w:bCs/>
      <w:sz w:val="32"/>
      <w:szCs w:val="32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31">
    <w:name w:val="Tekst podstawowy 31"/>
    <w:basedOn w:val="Normalny"/>
    <w:pPr>
      <w:jc w:val="both"/>
    </w:pPr>
    <w:rPr>
      <w:b/>
      <w:bCs/>
      <w:sz w:val="28"/>
      <w:szCs w:val="28"/>
    </w:rPr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</w:style>
  <w:style w:type="paragraph" w:styleId="Tekstpodstawowywcity">
    <w:name w:val="Body Text Indent"/>
    <w:basedOn w:val="Normalny"/>
    <w:pPr>
      <w:tabs>
        <w:tab w:val="left" w:pos="709"/>
      </w:tabs>
      <w:jc w:val="both"/>
    </w:pPr>
    <w:rPr>
      <w:color w:val="000000"/>
    </w:rPr>
  </w:style>
  <w:style w:type="paragraph" w:customStyle="1" w:styleId="Tekstpodstawowywcity21">
    <w:name w:val="Tekst podstawowy wcięty 21"/>
    <w:basedOn w:val="Normalny"/>
    <w:pPr>
      <w:ind w:left="708"/>
      <w:jc w:val="both"/>
    </w:pPr>
    <w:rPr>
      <w:b/>
      <w:bCs/>
      <w:lang w:val="x-none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pPr>
      <w:spacing w:after="120"/>
      <w:ind w:left="283"/>
    </w:pPr>
    <w:rPr>
      <w:sz w:val="16"/>
      <w:szCs w:val="16"/>
    </w:rPr>
  </w:style>
  <w:style w:type="paragraph" w:customStyle="1" w:styleId="lit1">
    <w:name w:val="lit1"/>
    <w:basedOn w:val="Normalny"/>
    <w:pPr>
      <w:spacing w:before="60" w:after="60"/>
      <w:ind w:left="1276" w:hanging="340"/>
      <w:jc w:val="both"/>
    </w:pPr>
  </w:style>
  <w:style w:type="paragraph" w:customStyle="1" w:styleId="Default">
    <w:name w:val="Default"/>
    <w:uiPriority w:val="99"/>
    <w:qFormat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tyt">
    <w:name w:val="tyt"/>
    <w:basedOn w:val="Normalny"/>
    <w:pPr>
      <w:keepNext/>
      <w:spacing w:before="60" w:after="60"/>
      <w:jc w:val="center"/>
    </w:pPr>
    <w:rPr>
      <w:b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lang w:eastAsia="zh-CN"/>
    </w:rPr>
  </w:style>
  <w:style w:type="paragraph" w:customStyle="1" w:styleId="zmart2">
    <w:name w:val="zm art2"/>
    <w:basedOn w:val="Normalny"/>
    <w:pPr>
      <w:spacing w:before="60" w:after="60"/>
      <w:ind w:left="1843" w:hanging="1219"/>
      <w:jc w:val="both"/>
    </w:pPr>
  </w:style>
  <w:style w:type="paragraph" w:customStyle="1" w:styleId="pkt1art">
    <w:name w:val="pkt1 art"/>
    <w:pPr>
      <w:suppressAutoHyphens/>
      <w:spacing w:before="60" w:after="60"/>
      <w:ind w:left="2269" w:hanging="284"/>
      <w:jc w:val="both"/>
    </w:pPr>
    <w:rPr>
      <w:sz w:val="24"/>
      <w:lang w:eastAsia="zh-CN"/>
    </w:rPr>
  </w:style>
  <w:style w:type="paragraph" w:customStyle="1" w:styleId="Standard">
    <w:name w:val="Standard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customStyle="1" w:styleId="Kolorowalistaakcent11">
    <w:name w:val="Kolorowa lista — akcent 11"/>
    <w:basedOn w:val="Normalny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Tekstpodstawowy21">
    <w:name w:val="Tekst podstawowy 21"/>
    <w:basedOn w:val="Normalny"/>
    <w:pPr>
      <w:spacing w:after="120" w:line="480" w:lineRule="auto"/>
    </w:pPr>
  </w:style>
  <w:style w:type="paragraph" w:customStyle="1" w:styleId="redniasiatka21">
    <w:name w:val="Średnia siatka 21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Tekstblokowy1">
    <w:name w:val="Tekst blokowy1"/>
    <w:basedOn w:val="Normalny"/>
    <w:pPr>
      <w:widowControl w:val="0"/>
      <w:shd w:val="clear" w:color="auto" w:fill="FFFFFF"/>
      <w:autoSpaceDE w:val="0"/>
      <w:ind w:left="1402" w:right="2" w:hanging="1402"/>
      <w:jc w:val="center"/>
    </w:pPr>
    <w:rPr>
      <w:b/>
      <w:bCs/>
      <w:color w:val="000000"/>
      <w:spacing w:val="-3"/>
    </w:rPr>
  </w:style>
  <w:style w:type="paragraph" w:customStyle="1" w:styleId="Tekstkomentarza1">
    <w:name w:val="Tekst komentarza1"/>
    <w:basedOn w:val="Normalny"/>
  </w:style>
  <w:style w:type="paragraph" w:styleId="Tematkomentarza">
    <w:name w:val="annotation subject"/>
    <w:basedOn w:val="Tekstkomentarza1"/>
    <w:next w:val="Tekstkomentarza1"/>
    <w:rPr>
      <w:b/>
      <w:bCs/>
      <w:lang w:val="x-none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customStyle="1" w:styleId="ZLITPKTzmpktliter">
    <w:name w:val="Z_LIT/PKT – zm. pkt literą"/>
    <w:basedOn w:val="Normalny"/>
    <w:pPr>
      <w:spacing w:line="360" w:lineRule="auto"/>
      <w:ind w:left="1497" w:hanging="510"/>
      <w:jc w:val="both"/>
    </w:pPr>
    <w:rPr>
      <w:rFonts w:ascii="Times" w:hAnsi="Times" w:cs="Arial"/>
      <w:bCs/>
    </w:rPr>
  </w:style>
  <w:style w:type="paragraph" w:customStyle="1" w:styleId="ZLITUSTzmustliter">
    <w:name w:val="Z_LIT/UST(§) – zm. ust. (§) literą"/>
    <w:basedOn w:val="Normalny"/>
    <w:pPr>
      <w:suppressAutoHyphens/>
      <w:autoSpaceDE w:val="0"/>
      <w:spacing w:line="360" w:lineRule="auto"/>
      <w:ind w:left="987" w:firstLine="510"/>
      <w:jc w:val="both"/>
    </w:pPr>
    <w:rPr>
      <w:rFonts w:ascii="Times" w:hAnsi="Times" w:cs="Arial"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6218B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6218B"/>
    <w:rPr>
      <w:lang w:eastAsia="zh-CN"/>
    </w:rPr>
  </w:style>
  <w:style w:type="character" w:styleId="Odwoanieprzypisukocowego">
    <w:name w:val="endnote reference"/>
    <w:uiPriority w:val="99"/>
    <w:semiHidden/>
    <w:unhideWhenUsed/>
    <w:rsid w:val="0066218B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395541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395541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395541"/>
    <w:rPr>
      <w:lang w:eastAsia="zh-CN"/>
    </w:rPr>
  </w:style>
  <w:style w:type="paragraph" w:styleId="Akapitzlist">
    <w:name w:val="List Paragraph"/>
    <w:aliases w:val="L1,Numerowanie,List Paragraph,Preambuła,wypunktowanie,Nag 1,Wypunktowanie,CW_Lista,Akapit z listą5,normalny tekst,Akapit z nr"/>
    <w:basedOn w:val="Normalny"/>
    <w:link w:val="AkapitzlistZnak"/>
    <w:uiPriority w:val="99"/>
    <w:qFormat/>
    <w:rsid w:val="00E91885"/>
    <w:pPr>
      <w:ind w:left="720"/>
      <w:contextualSpacing/>
    </w:pPr>
  </w:style>
  <w:style w:type="paragraph" w:styleId="NormalnyWeb">
    <w:name w:val="Normal (Web)"/>
    <w:basedOn w:val="Normalny"/>
    <w:uiPriority w:val="99"/>
    <w:rsid w:val="00FB4D7D"/>
    <w:pPr>
      <w:spacing w:before="280" w:after="280" w:line="360" w:lineRule="auto"/>
      <w:ind w:left="992" w:hanging="567"/>
      <w:jc w:val="both"/>
    </w:pPr>
    <w:rPr>
      <w:rFonts w:ascii="Arial Unicode MS" w:hAnsi="Arial Unicode MS" w:cs="Arial Unicode MS"/>
      <w:sz w:val="20"/>
      <w:szCs w:val="20"/>
      <w:lang w:val="x-none" w:eastAsia="ar-SA"/>
    </w:rPr>
  </w:style>
  <w:style w:type="character" w:customStyle="1" w:styleId="AkapitzlistZnak">
    <w:name w:val="Akapit z listą Znak"/>
    <w:aliases w:val="L1 Znak,Numerowanie Znak,List Paragraph Znak,Preambuła Znak,wypunktowanie Znak,Nag 1 Znak,Wypunktowanie Znak,CW_Lista Znak,Akapit z listą5 Znak,normalny tekst Znak,Akapit z nr Znak"/>
    <w:link w:val="Akapitzlist"/>
    <w:uiPriority w:val="99"/>
    <w:qFormat/>
    <w:locked/>
    <w:rsid w:val="00FB4D7D"/>
    <w:rPr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rsid w:val="00FB4D7D"/>
    <w:pPr>
      <w:spacing w:after="120" w:line="480" w:lineRule="auto"/>
    </w:pPr>
    <w:rPr>
      <w:sz w:val="20"/>
      <w:szCs w:val="20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FB4D7D"/>
    <w:rPr>
      <w:sz w:val="24"/>
      <w:szCs w:val="24"/>
      <w:lang w:eastAsia="zh-CN"/>
    </w:rPr>
  </w:style>
  <w:style w:type="paragraph" w:customStyle="1" w:styleId="ZTIRPKTzmpkttiret">
    <w:name w:val="Z_TIR/PKT – zm. pkt tiret"/>
    <w:basedOn w:val="Normalny"/>
    <w:uiPriority w:val="56"/>
    <w:qFormat/>
    <w:rsid w:val="003B089B"/>
    <w:pPr>
      <w:spacing w:line="360" w:lineRule="auto"/>
      <w:ind w:left="1893" w:hanging="510"/>
      <w:jc w:val="both"/>
    </w:pPr>
    <w:rPr>
      <w:rFonts w:ascii="Times" w:hAnsi="Times" w:cs="Arial"/>
      <w:bCs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8680C"/>
    <w:rPr>
      <w:color w:val="605E5C"/>
      <w:shd w:val="clear" w:color="auto" w:fill="E1DFDD"/>
    </w:rPr>
  </w:style>
  <w:style w:type="character" w:customStyle="1" w:styleId="text-center">
    <w:name w:val="text-center"/>
    <w:basedOn w:val="Domylnaczcionkaakapitu"/>
    <w:rsid w:val="00190CF2"/>
  </w:style>
  <w:style w:type="paragraph" w:customStyle="1" w:styleId="text-justify">
    <w:name w:val="text-justify"/>
    <w:basedOn w:val="Normalny"/>
    <w:rsid w:val="00190CF2"/>
    <w:pPr>
      <w:spacing w:before="100" w:beforeAutospacing="1" w:after="100" w:afterAutospacing="1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4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9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maps/place/data=!4m2!3m1!1s0x4700b04ee8fd3bab:0x5bec21bf5086c14a?sa=X&amp;ved=1t:8290&amp;ictx=11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C3EC41-8E82-4D20-88B7-1021E4202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949</Words>
  <Characters>5699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6635</CharactersWithSpaces>
  <SharedDoc>false</SharedDoc>
  <HLinks>
    <vt:vector size="6" baseType="variant">
      <vt:variant>
        <vt:i4>3801158</vt:i4>
      </vt:variant>
      <vt:variant>
        <vt:i4>0</vt:i4>
      </vt:variant>
      <vt:variant>
        <vt:i4>0</vt:i4>
      </vt:variant>
      <vt:variant>
        <vt:i4>5</vt:i4>
      </vt:variant>
      <vt:variant>
        <vt:lpwstr>mailto:sekretariat@cod.szczecin.pl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imiller</dc:creator>
  <cp:lastModifiedBy>Kinga Malewicz</cp:lastModifiedBy>
  <cp:revision>7</cp:revision>
  <cp:lastPrinted>2026-01-12T07:13:00Z</cp:lastPrinted>
  <dcterms:created xsi:type="dcterms:W3CDTF">2026-01-12T07:13:00Z</dcterms:created>
  <dcterms:modified xsi:type="dcterms:W3CDTF">2026-01-19T12:28:00Z</dcterms:modified>
</cp:coreProperties>
</file>